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E79C0" w14:textId="55DBD833" w:rsidR="00A91E5D" w:rsidRDefault="007D7263" w:rsidP="007D7263">
      <w:pPr>
        <w:spacing w:after="0" w:line="360" w:lineRule="auto"/>
        <w:rPr>
          <w:rFonts w:cs="Calibri"/>
          <w:sz w:val="24"/>
        </w:rPr>
      </w:pPr>
      <w:r w:rsidRPr="007D7263">
        <w:rPr>
          <w:rFonts w:cs="Calibri"/>
          <w:sz w:val="24"/>
        </w:rPr>
        <w:t>ZSP</w:t>
      </w:r>
      <w:r w:rsidR="003472C4">
        <w:rPr>
          <w:rFonts w:cs="Calibri"/>
          <w:sz w:val="24"/>
        </w:rPr>
        <w:t>.</w:t>
      </w:r>
      <w:r w:rsidRPr="007D7263">
        <w:rPr>
          <w:rFonts w:cs="Calibri"/>
          <w:sz w:val="24"/>
        </w:rPr>
        <w:t>271.1.2026</w:t>
      </w:r>
      <w:r>
        <w:rPr>
          <w:rFonts w:cs="Calibri"/>
          <w:sz w:val="24"/>
        </w:rPr>
        <w:t xml:space="preserve">                                                                     </w:t>
      </w:r>
      <w:r w:rsidR="001B2D73" w:rsidRPr="001B2D73">
        <w:rPr>
          <w:rFonts w:cs="Calibri"/>
          <w:sz w:val="24"/>
        </w:rPr>
        <w:t xml:space="preserve">Załącznik nr </w:t>
      </w:r>
      <w:r w:rsidR="001C2254">
        <w:rPr>
          <w:rFonts w:cs="Calibri"/>
          <w:sz w:val="24"/>
        </w:rPr>
        <w:t>3</w:t>
      </w:r>
      <w:r w:rsidR="00AB0E71">
        <w:rPr>
          <w:rFonts w:cs="Calibri"/>
          <w:sz w:val="24"/>
        </w:rPr>
        <w:t xml:space="preserve"> </w:t>
      </w:r>
      <w:r w:rsidR="001B2D73">
        <w:rPr>
          <w:rFonts w:cs="Calibri"/>
          <w:sz w:val="24"/>
        </w:rPr>
        <w:t>do zapytania ofertowego</w:t>
      </w:r>
    </w:p>
    <w:p w14:paraId="64B3D3A2" w14:textId="77777777" w:rsidR="001B2D73" w:rsidRPr="002D0265" w:rsidRDefault="001B2D73" w:rsidP="00D52CF3">
      <w:pPr>
        <w:spacing w:after="0" w:line="360" w:lineRule="auto"/>
        <w:rPr>
          <w:rFonts w:cs="Calibri"/>
          <w:sz w:val="24"/>
        </w:rPr>
      </w:pPr>
    </w:p>
    <w:p w14:paraId="77E8233E" w14:textId="0A8AF2EA" w:rsidR="00D52CF3" w:rsidRPr="00552F04" w:rsidRDefault="00210730" w:rsidP="00D52CF3">
      <w:pPr>
        <w:spacing w:after="0" w:line="360" w:lineRule="auto"/>
        <w:rPr>
          <w:rFonts w:cs="Calibri"/>
          <w:b/>
          <w:bCs/>
          <w:kern w:val="2"/>
          <w:sz w:val="24"/>
          <w:szCs w:val="24"/>
        </w:rPr>
      </w:pPr>
      <w:r w:rsidRPr="00A3151F">
        <w:rPr>
          <w:rFonts w:cs="Calibri"/>
          <w:sz w:val="24"/>
        </w:rPr>
        <w:t>Oświadczenie o niepodleganiu wykluczeniu z postępowania</w:t>
      </w:r>
      <w:r w:rsidR="004D29DF" w:rsidRPr="00A3151F">
        <w:rPr>
          <w:rFonts w:cs="Calibri"/>
          <w:sz w:val="24"/>
        </w:rPr>
        <w:t xml:space="preserve"> o udzielenie zamówienia pod nazwą</w:t>
      </w:r>
      <w:r w:rsidR="00D52CF3">
        <w:rPr>
          <w:rFonts w:cs="Calibri"/>
          <w:sz w:val="24"/>
        </w:rPr>
        <w:t xml:space="preserve"> </w:t>
      </w:r>
      <w:bookmarkStart w:id="0" w:name="_Hlk215923168"/>
      <w:bookmarkStart w:id="1" w:name="_Hlk211584993"/>
      <w:r w:rsidR="00D03DCB" w:rsidRPr="00D03DCB">
        <w:rPr>
          <w:rFonts w:cs="Calibri"/>
          <w:b/>
          <w:bCs/>
          <w:sz w:val="24"/>
          <w:szCs w:val="24"/>
        </w:rPr>
        <w:t xml:space="preserve">Sukcesywna dostawa </w:t>
      </w:r>
      <w:bookmarkEnd w:id="0"/>
      <w:r w:rsidR="00D03DCB" w:rsidRPr="00D03DCB">
        <w:rPr>
          <w:rFonts w:cs="Calibri"/>
          <w:b/>
          <w:bCs/>
          <w:sz w:val="24"/>
          <w:szCs w:val="24"/>
        </w:rPr>
        <w:t>materiałów edukacyjnych do nauki języka angielskiego oraz udzielenie licencji do cyfrowej platformy edukacyjnej do nauki języka angielskiego</w:t>
      </w:r>
    </w:p>
    <w:bookmarkEnd w:id="1"/>
    <w:p w14:paraId="6BD59D77" w14:textId="77777777" w:rsidR="00EA40FC" w:rsidRDefault="00EA40FC" w:rsidP="00D52CF3">
      <w:pPr>
        <w:spacing w:after="0" w:line="360" w:lineRule="auto"/>
        <w:rPr>
          <w:rFonts w:cs="Calibri"/>
          <w:b/>
          <w:bCs/>
          <w:sz w:val="24"/>
        </w:rPr>
      </w:pPr>
    </w:p>
    <w:p w14:paraId="15C57CBD" w14:textId="0F03350E" w:rsidR="00A91E5D" w:rsidRPr="00C75D2C" w:rsidRDefault="00223C3E" w:rsidP="00D52CF3">
      <w:pPr>
        <w:pStyle w:val="Akapitzlist"/>
        <w:numPr>
          <w:ilvl w:val="0"/>
          <w:numId w:val="3"/>
        </w:numPr>
        <w:shd w:val="clear" w:color="auto" w:fill="E7E6E6"/>
        <w:spacing w:after="0" w:line="360" w:lineRule="auto"/>
        <w:ind w:left="360"/>
        <w:rPr>
          <w:rFonts w:cs="Calibri"/>
          <w:b/>
          <w:sz w:val="24"/>
        </w:rPr>
      </w:pPr>
      <w:bookmarkStart w:id="2" w:name="_Hlk37066328"/>
      <w:r>
        <w:rPr>
          <w:rFonts w:cs="Calibri"/>
          <w:b/>
          <w:sz w:val="24"/>
        </w:rPr>
        <w:t>Dane wykonawcy</w:t>
      </w:r>
      <w:bookmarkEnd w:id="2"/>
    </w:p>
    <w:p w14:paraId="48206F15" w14:textId="2D61ECED" w:rsidR="009238DB" w:rsidRPr="009238DB" w:rsidRDefault="009238DB" w:rsidP="00D52CF3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>Nazwa (firma):</w:t>
      </w:r>
      <w:r>
        <w:rPr>
          <w:rFonts w:cs="Calibri"/>
          <w:sz w:val="24"/>
        </w:rPr>
        <w:t xml:space="preserve"> ……………………………</w:t>
      </w:r>
      <w:r w:rsidRPr="009238DB">
        <w:rPr>
          <w:rFonts w:cs="Calibri"/>
          <w:sz w:val="24"/>
        </w:rPr>
        <w:t>…………………………………….</w:t>
      </w:r>
      <w:r>
        <w:rPr>
          <w:rFonts w:cs="Calibri"/>
          <w:sz w:val="24"/>
        </w:rPr>
        <w:t>.</w:t>
      </w:r>
      <w:r w:rsidRPr="009238DB">
        <w:rPr>
          <w:rFonts w:cs="Calibri"/>
          <w:sz w:val="24"/>
        </w:rPr>
        <w:t>…...…………………………………………..…</w:t>
      </w:r>
    </w:p>
    <w:p w14:paraId="1F525D69" w14:textId="7F4EF49C" w:rsidR="009238DB" w:rsidRPr="009238DB" w:rsidRDefault="009238DB" w:rsidP="00D52CF3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>Siedziba</w:t>
      </w:r>
      <w:r>
        <w:rPr>
          <w:rFonts w:cs="Calibri"/>
          <w:sz w:val="24"/>
        </w:rPr>
        <w:t xml:space="preserve"> (miejsce zamieszkania) </w:t>
      </w:r>
      <w:r w:rsidRPr="009238DB">
        <w:rPr>
          <w:rFonts w:cs="Calibri"/>
          <w:sz w:val="24"/>
        </w:rPr>
        <w:t>:</w:t>
      </w:r>
      <w:r>
        <w:rPr>
          <w:rFonts w:cs="Calibri"/>
          <w:sz w:val="24"/>
        </w:rPr>
        <w:t xml:space="preserve"> …</w:t>
      </w:r>
      <w:r w:rsidRPr="009238DB">
        <w:rPr>
          <w:rFonts w:cs="Calibri"/>
          <w:sz w:val="24"/>
        </w:rPr>
        <w:t>………………………………</w:t>
      </w:r>
      <w:r>
        <w:rPr>
          <w:rFonts w:cs="Calibri"/>
          <w:sz w:val="24"/>
        </w:rPr>
        <w:t>.</w:t>
      </w:r>
      <w:r w:rsidRPr="009238DB">
        <w:rPr>
          <w:rFonts w:cs="Calibri"/>
          <w:sz w:val="24"/>
        </w:rPr>
        <w:t>…………...….………………………………………</w:t>
      </w:r>
    </w:p>
    <w:p w14:paraId="35D64463" w14:textId="7B7730F2" w:rsidR="009238DB" w:rsidRPr="009238DB" w:rsidRDefault="009238DB" w:rsidP="00D52CF3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 xml:space="preserve">Numer telefonu: </w:t>
      </w:r>
      <w:r>
        <w:rPr>
          <w:rFonts w:cs="Calibri"/>
          <w:sz w:val="24"/>
        </w:rPr>
        <w:t>……………………………</w:t>
      </w:r>
      <w:r w:rsidRPr="009238DB">
        <w:rPr>
          <w:rFonts w:cs="Calibri"/>
          <w:sz w:val="24"/>
        </w:rPr>
        <w:t>………………………………………………………………………………..……..</w:t>
      </w:r>
    </w:p>
    <w:p w14:paraId="780A4920" w14:textId="241EA462" w:rsidR="009238DB" w:rsidRPr="009238DB" w:rsidRDefault="009238DB" w:rsidP="00D52CF3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 xml:space="preserve">Adres poczty elektronicznej: </w:t>
      </w:r>
      <w:r>
        <w:rPr>
          <w:rFonts w:cs="Calibri"/>
          <w:sz w:val="24"/>
        </w:rPr>
        <w:t>…………………….</w:t>
      </w:r>
      <w:r w:rsidRPr="009238DB">
        <w:rPr>
          <w:rFonts w:cs="Calibri"/>
          <w:sz w:val="24"/>
        </w:rPr>
        <w:t>…………………………………………………………….…...........…</w:t>
      </w:r>
    </w:p>
    <w:p w14:paraId="3DA4558C" w14:textId="4421534D" w:rsidR="009238DB" w:rsidRPr="009238DB" w:rsidRDefault="009238DB" w:rsidP="00D52CF3">
      <w:pPr>
        <w:shd w:val="clear" w:color="auto" w:fill="FFFFFF" w:themeFill="background1"/>
        <w:spacing w:after="0" w:line="360" w:lineRule="auto"/>
        <w:rPr>
          <w:rFonts w:cs="Calibri"/>
          <w:sz w:val="24"/>
          <w:lang w:val="de-DE"/>
        </w:rPr>
      </w:pPr>
      <w:r w:rsidRPr="009238DB">
        <w:rPr>
          <w:rFonts w:cs="Calibri"/>
          <w:sz w:val="24"/>
          <w:lang w:val="de-DE"/>
        </w:rPr>
        <w:t>Numer NIP</w:t>
      </w:r>
      <w:r w:rsidRPr="009238DB">
        <w:rPr>
          <w:rFonts w:cs="Calibri"/>
          <w:sz w:val="24"/>
          <w:vertAlign w:val="superscript"/>
          <w:lang w:val="en-US"/>
        </w:rPr>
        <w:footnoteReference w:id="1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………………………………</w:t>
      </w:r>
      <w:r w:rsidRPr="009238DB">
        <w:rPr>
          <w:rFonts w:cs="Calibri"/>
          <w:sz w:val="24"/>
          <w:lang w:val="de-DE"/>
        </w:rPr>
        <w:t>……………………..……………………………………………………………………</w:t>
      </w:r>
    </w:p>
    <w:p w14:paraId="6472BEB0" w14:textId="05A8DC29" w:rsidR="009238DB" w:rsidRPr="009238DB" w:rsidRDefault="009238DB" w:rsidP="00D52CF3">
      <w:pPr>
        <w:shd w:val="clear" w:color="auto" w:fill="FFFFFF" w:themeFill="background1"/>
        <w:spacing w:after="0" w:line="360" w:lineRule="auto"/>
        <w:rPr>
          <w:rFonts w:cs="Calibri"/>
          <w:sz w:val="24"/>
          <w:lang w:val="de-DE"/>
        </w:rPr>
      </w:pPr>
      <w:r w:rsidRPr="009238DB">
        <w:rPr>
          <w:rFonts w:cs="Calibri"/>
          <w:sz w:val="24"/>
          <w:lang w:val="de-DE"/>
        </w:rPr>
        <w:t>Numer REGON</w:t>
      </w:r>
      <w:r w:rsidRPr="009238DB">
        <w:rPr>
          <w:rFonts w:cs="Calibri"/>
          <w:sz w:val="24"/>
          <w:vertAlign w:val="superscript"/>
          <w:lang w:val="en-US"/>
        </w:rPr>
        <w:footnoteReference w:id="2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..……………………………</w:t>
      </w:r>
      <w:r w:rsidRPr="009238DB">
        <w:rPr>
          <w:rFonts w:cs="Calibri"/>
          <w:sz w:val="24"/>
          <w:lang w:val="de-DE"/>
        </w:rPr>
        <w:t>………………………………………………………………………………………</w:t>
      </w:r>
    </w:p>
    <w:p w14:paraId="4F821FF3" w14:textId="2A35DBE9" w:rsidR="00E55161" w:rsidRDefault="009238DB" w:rsidP="00D52CF3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  <w:lang w:val="de-DE"/>
        </w:rPr>
        <w:t>Numer PESEL</w:t>
      </w:r>
      <w:r w:rsidRPr="009238DB">
        <w:rPr>
          <w:rFonts w:cs="Calibri"/>
          <w:sz w:val="24"/>
          <w:vertAlign w:val="superscript"/>
          <w:lang w:val="en-US"/>
        </w:rPr>
        <w:footnoteReference w:id="3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……………………………..</w:t>
      </w:r>
      <w:r w:rsidRPr="009238DB">
        <w:rPr>
          <w:rFonts w:cs="Calibri"/>
          <w:sz w:val="24"/>
          <w:lang w:val="de-DE"/>
        </w:rPr>
        <w:t>………………………………………………………………………………………..</w:t>
      </w:r>
    </w:p>
    <w:p w14:paraId="3BA832FE" w14:textId="77777777" w:rsidR="00635AC3" w:rsidRDefault="00635AC3" w:rsidP="00D52CF3">
      <w:pPr>
        <w:spacing w:after="0" w:line="360" w:lineRule="auto"/>
        <w:rPr>
          <w:rFonts w:cs="Calibri"/>
          <w:b/>
          <w:sz w:val="24"/>
        </w:rPr>
      </w:pPr>
    </w:p>
    <w:p w14:paraId="343DB687" w14:textId="10A5127F" w:rsidR="00D90D5A" w:rsidRPr="00223C3E" w:rsidRDefault="00210730" w:rsidP="00D52CF3">
      <w:pPr>
        <w:pStyle w:val="Akapitzlist"/>
        <w:numPr>
          <w:ilvl w:val="0"/>
          <w:numId w:val="3"/>
        </w:numPr>
        <w:shd w:val="clear" w:color="auto" w:fill="E7E6E6"/>
        <w:spacing w:after="0" w:line="360" w:lineRule="auto"/>
        <w:ind w:left="360"/>
        <w:rPr>
          <w:rFonts w:cs="Calibri"/>
          <w:b/>
          <w:sz w:val="24"/>
        </w:rPr>
      </w:pPr>
      <w:r>
        <w:rPr>
          <w:rFonts w:cs="Calibri"/>
          <w:b/>
          <w:sz w:val="24"/>
        </w:rPr>
        <w:t>Oświadczenie</w:t>
      </w:r>
    </w:p>
    <w:p w14:paraId="09550B86" w14:textId="21D7144B" w:rsidR="00F313C6" w:rsidRPr="00C75D2C" w:rsidRDefault="00210730" w:rsidP="00862C5E">
      <w:pPr>
        <w:spacing w:after="0" w:line="360" w:lineRule="auto"/>
        <w:rPr>
          <w:rFonts w:cs="Calibri"/>
          <w:bCs/>
          <w:sz w:val="24"/>
        </w:rPr>
      </w:pPr>
      <w:r>
        <w:rPr>
          <w:rFonts w:cs="Calibri"/>
          <w:sz w:val="24"/>
        </w:rPr>
        <w:t xml:space="preserve">Oświadczam, że </w:t>
      </w:r>
      <w:r w:rsidR="00302F69">
        <w:rPr>
          <w:rFonts w:cs="Calibri"/>
          <w:sz w:val="24"/>
        </w:rPr>
        <w:t xml:space="preserve">nie </w:t>
      </w:r>
      <w:r w:rsidR="00862C5E">
        <w:rPr>
          <w:rFonts w:cs="Calibri"/>
          <w:bCs/>
          <w:sz w:val="24"/>
        </w:rPr>
        <w:t xml:space="preserve">podlegam wykluczeniu z postępowania na podstawie przesłanek określonych w </w:t>
      </w:r>
      <w:r w:rsidR="002D0D30">
        <w:rPr>
          <w:rFonts w:cs="Calibri"/>
          <w:bCs/>
          <w:sz w:val="24"/>
        </w:rPr>
        <w:t>rozdziale V zapytania ofertowego.</w:t>
      </w:r>
    </w:p>
    <w:sectPr w:rsidR="00F313C6" w:rsidRPr="00C75D2C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702C2" w14:textId="77777777" w:rsidR="006E5FA9" w:rsidRDefault="006E5FA9" w:rsidP="004F60AA">
      <w:pPr>
        <w:spacing w:after="0" w:line="240" w:lineRule="auto"/>
      </w:pPr>
      <w:r>
        <w:separator/>
      </w:r>
    </w:p>
  </w:endnote>
  <w:endnote w:type="continuationSeparator" w:id="0">
    <w:p w14:paraId="53ABA791" w14:textId="77777777" w:rsidR="006E5FA9" w:rsidRDefault="006E5FA9" w:rsidP="004F6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448822577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ABFCCD4" w14:textId="3C4E8416" w:rsidR="00D52CF3" w:rsidRPr="00D52CF3" w:rsidRDefault="00D52CF3">
            <w:pPr>
              <w:pStyle w:val="Stopka"/>
              <w:jc w:val="right"/>
              <w:rPr>
                <w:sz w:val="20"/>
                <w:szCs w:val="20"/>
              </w:rPr>
            </w:pPr>
            <w:r w:rsidRPr="00D52CF3">
              <w:rPr>
                <w:sz w:val="20"/>
                <w:szCs w:val="20"/>
              </w:rPr>
              <w:t xml:space="preserve">Strona </w:t>
            </w:r>
            <w:r w:rsidRPr="00D52CF3">
              <w:rPr>
                <w:sz w:val="20"/>
                <w:szCs w:val="20"/>
              </w:rPr>
              <w:fldChar w:fldCharType="begin"/>
            </w:r>
            <w:r w:rsidRPr="00D52CF3">
              <w:rPr>
                <w:sz w:val="20"/>
                <w:szCs w:val="20"/>
              </w:rPr>
              <w:instrText>PAGE</w:instrText>
            </w:r>
            <w:r w:rsidRPr="00D52CF3">
              <w:rPr>
                <w:sz w:val="20"/>
                <w:szCs w:val="20"/>
              </w:rPr>
              <w:fldChar w:fldCharType="separate"/>
            </w:r>
            <w:r w:rsidRPr="00D52CF3">
              <w:rPr>
                <w:sz w:val="20"/>
                <w:szCs w:val="20"/>
              </w:rPr>
              <w:t>2</w:t>
            </w:r>
            <w:r w:rsidRPr="00D52CF3">
              <w:rPr>
                <w:sz w:val="20"/>
                <w:szCs w:val="20"/>
              </w:rPr>
              <w:fldChar w:fldCharType="end"/>
            </w:r>
            <w:r w:rsidRPr="00D52CF3">
              <w:rPr>
                <w:sz w:val="20"/>
                <w:szCs w:val="20"/>
              </w:rPr>
              <w:t xml:space="preserve"> z </w:t>
            </w:r>
            <w:r w:rsidRPr="00D52CF3">
              <w:rPr>
                <w:sz w:val="20"/>
                <w:szCs w:val="20"/>
              </w:rPr>
              <w:fldChar w:fldCharType="begin"/>
            </w:r>
            <w:r w:rsidRPr="00D52CF3">
              <w:rPr>
                <w:sz w:val="20"/>
                <w:szCs w:val="20"/>
              </w:rPr>
              <w:instrText>NUMPAGES</w:instrText>
            </w:r>
            <w:r w:rsidRPr="00D52CF3">
              <w:rPr>
                <w:sz w:val="20"/>
                <w:szCs w:val="20"/>
              </w:rPr>
              <w:fldChar w:fldCharType="separate"/>
            </w:r>
            <w:r w:rsidRPr="00D52CF3">
              <w:rPr>
                <w:sz w:val="20"/>
                <w:szCs w:val="20"/>
              </w:rPr>
              <w:t>2</w:t>
            </w:r>
            <w:r w:rsidRPr="00D52CF3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0754488F" w14:textId="48F62BD0" w:rsidR="2DF4CB9A" w:rsidRPr="00D52CF3" w:rsidRDefault="2DF4CB9A" w:rsidP="2DF4CB9A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2914FE" w14:textId="77777777" w:rsidR="006E5FA9" w:rsidRDefault="006E5FA9" w:rsidP="004F60AA">
      <w:pPr>
        <w:spacing w:after="0" w:line="240" w:lineRule="auto"/>
      </w:pPr>
      <w:r>
        <w:separator/>
      </w:r>
    </w:p>
  </w:footnote>
  <w:footnote w:type="continuationSeparator" w:id="0">
    <w:p w14:paraId="5096E22A" w14:textId="77777777" w:rsidR="006E5FA9" w:rsidRDefault="006E5FA9" w:rsidP="004F60AA">
      <w:pPr>
        <w:spacing w:after="0" w:line="240" w:lineRule="auto"/>
      </w:pPr>
      <w:r>
        <w:continuationSeparator/>
      </w:r>
    </w:p>
  </w:footnote>
  <w:footnote w:id="1">
    <w:p w14:paraId="2499004C" w14:textId="77777777" w:rsidR="009238DB" w:rsidRPr="007A7F1C" w:rsidRDefault="009238DB" w:rsidP="00D52CF3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</w:t>
      </w:r>
      <w:bookmarkStart w:id="3" w:name="_Hlk105838873"/>
      <w:r w:rsidRPr="007A7F1C">
        <w:rPr>
          <w:rFonts w:asciiTheme="minorHAnsi" w:hAnsiTheme="minorHAnsi" w:cstheme="minorHAnsi"/>
        </w:rPr>
        <w:t>Dotyczy wykonawców prowadzących działalność gospodarczą</w:t>
      </w:r>
      <w:bookmarkEnd w:id="3"/>
    </w:p>
  </w:footnote>
  <w:footnote w:id="2">
    <w:p w14:paraId="1CAD386E" w14:textId="77777777" w:rsidR="009238DB" w:rsidRPr="007A7F1C" w:rsidRDefault="009238DB" w:rsidP="00D52CF3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Dotyczy wykonawców prowadzących działalność gospodarczą</w:t>
      </w:r>
    </w:p>
  </w:footnote>
  <w:footnote w:id="3">
    <w:p w14:paraId="3C5A9F1D" w14:textId="77777777" w:rsidR="009238DB" w:rsidRPr="007A7F1C" w:rsidRDefault="009238DB" w:rsidP="00D52CF3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Dotyczy wykonawców będących osobami fizycznymi, nieprowadzącymi działalności gospodarczej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BD7C0" w14:textId="159D1A5F" w:rsidR="004F60AA" w:rsidRDefault="00FF63E8">
    <w:pPr>
      <w:pStyle w:val="Nagwek"/>
    </w:pPr>
    <w:r>
      <w:rPr>
        <w:rFonts w:cs="Calibri"/>
        <w:noProof/>
      </w:rPr>
      <w:drawing>
        <wp:inline distT="0" distB="0" distL="0" distR="0" wp14:anchorId="47097E63" wp14:editId="5732DD51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00FAB3" w14:textId="6D5932F3" w:rsidR="008569D4" w:rsidRPr="004C625B" w:rsidRDefault="008569D4" w:rsidP="004F3FD0">
    <w:pPr>
      <w:pStyle w:val="Nagwek"/>
      <w:spacing w:line="360" w:lineRule="auto"/>
      <w:rPr>
        <w:i/>
        <w:iCs/>
        <w:sz w:val="20"/>
        <w:szCs w:val="20"/>
      </w:rPr>
    </w:pPr>
    <w:r w:rsidRPr="004C625B">
      <w:rPr>
        <w:i/>
        <w:iCs/>
        <w:sz w:val="20"/>
        <w:szCs w:val="20"/>
      </w:rPr>
      <w:t xml:space="preserve">Zamówienie dofinansowane </w:t>
    </w:r>
    <w:bookmarkStart w:id="4" w:name="_Hlk178678049"/>
    <w:bookmarkStart w:id="5" w:name="_Hlk178678050"/>
    <w:bookmarkStart w:id="6" w:name="_Hlk178678052"/>
    <w:bookmarkStart w:id="7" w:name="_Hlk178678053"/>
    <w:r w:rsidRPr="004C625B">
      <w:rPr>
        <w:i/>
        <w:iCs/>
        <w:sz w:val="20"/>
        <w:szCs w:val="20"/>
      </w:rPr>
      <w:t>z 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 działalności</w:t>
    </w:r>
    <w:bookmarkEnd w:id="4"/>
    <w:bookmarkEnd w:id="5"/>
    <w:bookmarkEnd w:id="6"/>
    <w:bookmarkEnd w:id="7"/>
    <w:r w:rsidR="00FA2EA7" w:rsidRPr="004C625B">
      <w:rPr>
        <w:i/>
        <w:iCs/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718A2EC6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C784CC9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3" w15:restartNumberingAfterBreak="0">
    <w:nsid w:val="00000005"/>
    <w:multiLevelType w:val="singleLevel"/>
    <w:tmpl w:val="A18C258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4" w15:restartNumberingAfterBreak="0">
    <w:nsid w:val="00000007"/>
    <w:multiLevelType w:val="singleLevel"/>
    <w:tmpl w:val="0778CBB0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5" w15:restartNumberingAfterBreak="0">
    <w:nsid w:val="00000009"/>
    <w:multiLevelType w:val="singleLevel"/>
    <w:tmpl w:val="DBB06B4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Times New Roman" w:hint="default"/>
        <w:sz w:val="24"/>
        <w:szCs w:val="24"/>
        <w:lang w:val="pl-PL"/>
      </w:rPr>
    </w:lvl>
  </w:abstractNum>
  <w:abstractNum w:abstractNumId="7" w15:restartNumberingAfterBreak="0">
    <w:nsid w:val="0000000B"/>
    <w:multiLevelType w:val="singleLevel"/>
    <w:tmpl w:val="579ED82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sz w:val="24"/>
        <w:szCs w:val="24"/>
      </w:rPr>
    </w:lvl>
  </w:abstractNum>
  <w:abstractNum w:abstractNumId="8" w15:restartNumberingAfterBreak="0">
    <w:nsid w:val="0000000C"/>
    <w:multiLevelType w:val="singleLevel"/>
    <w:tmpl w:val="C6A074F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9" w15:restartNumberingAfterBreak="0">
    <w:nsid w:val="0000000D"/>
    <w:multiLevelType w:val="singleLevel"/>
    <w:tmpl w:val="D526C1FA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0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4"/>
        <w:szCs w:val="24"/>
      </w:rPr>
    </w:lvl>
  </w:abstractNum>
  <w:abstractNum w:abstractNumId="11" w15:restartNumberingAfterBreak="0">
    <w:nsid w:val="0000000F"/>
    <w:multiLevelType w:val="singleLevel"/>
    <w:tmpl w:val="AA0E8FD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1"/>
        <w:sz w:val="24"/>
        <w:szCs w:val="24"/>
      </w:rPr>
    </w:lvl>
  </w:abstractNum>
  <w:abstractNum w:abstractNumId="13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bCs/>
        <w:sz w:val="22"/>
        <w:szCs w:val="22"/>
        <w:lang w:eastAsia="pl-PL" w:bidi="pl-PL"/>
      </w:rPr>
    </w:lvl>
  </w:abstractNum>
  <w:abstractNum w:abstractNumId="14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5" w15:restartNumberingAfterBreak="0">
    <w:nsid w:val="00000015"/>
    <w:multiLevelType w:val="singleLevel"/>
    <w:tmpl w:val="C1544D3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16" w15:restartNumberingAfterBreak="0">
    <w:nsid w:val="00000017"/>
    <w:multiLevelType w:val="singleLevel"/>
    <w:tmpl w:val="04FEDF7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hint="default"/>
        <w:b w:val="0"/>
        <w:sz w:val="24"/>
        <w:szCs w:val="24"/>
      </w:rPr>
    </w:lvl>
  </w:abstractNum>
  <w:abstractNum w:abstractNumId="17" w15:restartNumberingAfterBreak="0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8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1"/>
        <w:sz w:val="24"/>
        <w:szCs w:val="24"/>
      </w:rPr>
    </w:lvl>
  </w:abstractNum>
  <w:abstractNum w:abstractNumId="19" w15:restartNumberingAfterBreak="0">
    <w:nsid w:val="0000001B"/>
    <w:multiLevelType w:val="singleLevel"/>
    <w:tmpl w:val="B66CD986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Garamond" w:hAnsi="Garamond" w:cs="Times New Roman" w:hint="default"/>
        <w:b w:val="0"/>
      </w:rPr>
    </w:lvl>
  </w:abstractNum>
  <w:abstractNum w:abstractNumId="20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17" w:hanging="360"/>
      </w:pPr>
      <w:rPr>
        <w:rFonts w:ascii="Times New Roman" w:eastAsia="SimSun" w:hAnsi="Times New Roman" w:cs="Times New Roman"/>
        <w:sz w:val="24"/>
        <w:szCs w:val="24"/>
      </w:rPr>
    </w:lvl>
  </w:abstractNum>
  <w:abstractNum w:abstractNumId="21" w15:restartNumberingAfterBreak="0">
    <w:nsid w:val="0000001D"/>
    <w:multiLevelType w:val="singleLevel"/>
    <w:tmpl w:val="E3E67AA0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2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sz w:val="24"/>
        <w:szCs w:val="24"/>
      </w:rPr>
    </w:lvl>
  </w:abstractNum>
  <w:abstractNum w:abstractNumId="23" w15:restartNumberingAfterBreak="0">
    <w:nsid w:val="00000020"/>
    <w:multiLevelType w:val="singleLevel"/>
    <w:tmpl w:val="670A752E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24" w15:restartNumberingAfterBreak="0">
    <w:nsid w:val="00000025"/>
    <w:multiLevelType w:val="single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2"/>
        <w:sz w:val="24"/>
        <w:szCs w:val="24"/>
      </w:rPr>
    </w:lvl>
  </w:abstractNum>
  <w:abstractNum w:abstractNumId="25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26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27" w15:restartNumberingAfterBreak="0">
    <w:nsid w:val="0000002A"/>
    <w:multiLevelType w:val="singleLevel"/>
    <w:tmpl w:val="12BACFDA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 w:cs="Symbol" w:hint="default"/>
        <w:b w:val="0"/>
        <w:i w:val="0"/>
        <w:iCs w:val="0"/>
        <w:color w:val="000000"/>
        <w:spacing w:val="1"/>
        <w:sz w:val="24"/>
        <w:szCs w:val="24"/>
      </w:rPr>
    </w:lvl>
  </w:abstractNum>
  <w:abstractNum w:abstractNumId="28" w15:restartNumberingAfterBreak="0">
    <w:nsid w:val="0000002B"/>
    <w:multiLevelType w:val="singleLevel"/>
    <w:tmpl w:val="FB021FC6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4"/>
        <w:szCs w:val="22"/>
        <w:lang w:eastAsia="pl-PL" w:bidi="pl-PL"/>
      </w:rPr>
    </w:lvl>
  </w:abstractNum>
  <w:abstractNum w:abstractNumId="29" w15:restartNumberingAfterBreak="0">
    <w:nsid w:val="0000002C"/>
    <w:multiLevelType w:val="singleLevel"/>
    <w:tmpl w:val="F1C0D5B4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30" w15:restartNumberingAfterBreak="0">
    <w:nsid w:val="12C6754B"/>
    <w:multiLevelType w:val="hybridMultilevel"/>
    <w:tmpl w:val="31E47C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B336C4"/>
    <w:multiLevelType w:val="hybridMultilevel"/>
    <w:tmpl w:val="DCDA3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C8E3AC4"/>
    <w:multiLevelType w:val="hybridMultilevel"/>
    <w:tmpl w:val="F15048CC"/>
    <w:lvl w:ilvl="0" w:tplc="034244E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2347231E"/>
    <w:multiLevelType w:val="hybridMultilevel"/>
    <w:tmpl w:val="F6E2D918"/>
    <w:lvl w:ilvl="0" w:tplc="FC669B3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24E937CB"/>
    <w:multiLevelType w:val="hybridMultilevel"/>
    <w:tmpl w:val="BBC061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201567F"/>
    <w:multiLevelType w:val="hybridMultilevel"/>
    <w:tmpl w:val="A8E6058C"/>
    <w:name w:val="WW8Num72"/>
    <w:lvl w:ilvl="0" w:tplc="0A2A553C">
      <w:start w:val="6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3596CF0"/>
    <w:multiLevelType w:val="multilevel"/>
    <w:tmpl w:val="28DE1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55052A6"/>
    <w:multiLevelType w:val="multilevel"/>
    <w:tmpl w:val="C602CA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2D55D9"/>
    <w:multiLevelType w:val="multilevel"/>
    <w:tmpl w:val="522D55D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48E0C83"/>
    <w:multiLevelType w:val="hybridMultilevel"/>
    <w:tmpl w:val="34307DEA"/>
    <w:lvl w:ilvl="0" w:tplc="6978B1F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56C61F82"/>
    <w:multiLevelType w:val="hybridMultilevel"/>
    <w:tmpl w:val="52226D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92D61CE"/>
    <w:multiLevelType w:val="singleLevel"/>
    <w:tmpl w:val="592D61CE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42" w15:restartNumberingAfterBreak="0">
    <w:nsid w:val="5A040219"/>
    <w:multiLevelType w:val="hybridMultilevel"/>
    <w:tmpl w:val="FE6E753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076479E"/>
    <w:multiLevelType w:val="hybridMultilevel"/>
    <w:tmpl w:val="C1C8AA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025066"/>
    <w:multiLevelType w:val="hybridMultilevel"/>
    <w:tmpl w:val="912018CE"/>
    <w:lvl w:ilvl="0" w:tplc="FBE4DC0A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7A864A5"/>
    <w:multiLevelType w:val="multilevel"/>
    <w:tmpl w:val="BF522346"/>
    <w:lvl w:ilvl="0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426" w:firstLine="0"/>
      </w:pPr>
      <w:rPr>
        <w:rFonts w:ascii="Calibri" w:eastAsia="Calibri" w:hAnsi="Calibri" w:cs="Calibri" w:hint="default"/>
        <w:b w:val="0"/>
        <w:color w:val="auto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EE148BC"/>
    <w:multiLevelType w:val="hybridMultilevel"/>
    <w:tmpl w:val="9CA4C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2787314">
    <w:abstractNumId w:val="45"/>
  </w:num>
  <w:num w:numId="2" w16cid:durableId="430013529">
    <w:abstractNumId w:val="38"/>
  </w:num>
  <w:num w:numId="3" w16cid:durableId="1281768067">
    <w:abstractNumId w:val="46"/>
  </w:num>
  <w:num w:numId="4" w16cid:durableId="524708473">
    <w:abstractNumId w:val="41"/>
  </w:num>
  <w:num w:numId="5" w16cid:durableId="350492376">
    <w:abstractNumId w:val="0"/>
  </w:num>
  <w:num w:numId="6" w16cid:durableId="955528151">
    <w:abstractNumId w:val="1"/>
  </w:num>
  <w:num w:numId="7" w16cid:durableId="1561020900">
    <w:abstractNumId w:val="2"/>
  </w:num>
  <w:num w:numId="8" w16cid:durableId="189419853">
    <w:abstractNumId w:val="4"/>
  </w:num>
  <w:num w:numId="9" w16cid:durableId="1700736445">
    <w:abstractNumId w:val="5"/>
  </w:num>
  <w:num w:numId="10" w16cid:durableId="742409662">
    <w:abstractNumId w:val="6"/>
  </w:num>
  <w:num w:numId="11" w16cid:durableId="1324622534">
    <w:abstractNumId w:val="7"/>
  </w:num>
  <w:num w:numId="12" w16cid:durableId="1915242206">
    <w:abstractNumId w:val="8"/>
  </w:num>
  <w:num w:numId="13" w16cid:durableId="1031298204">
    <w:abstractNumId w:val="9"/>
  </w:num>
  <w:num w:numId="14" w16cid:durableId="1523974287">
    <w:abstractNumId w:val="10"/>
  </w:num>
  <w:num w:numId="15" w16cid:durableId="1322465806">
    <w:abstractNumId w:val="12"/>
  </w:num>
  <w:num w:numId="16" w16cid:durableId="86780454">
    <w:abstractNumId w:val="13"/>
  </w:num>
  <w:num w:numId="17" w16cid:durableId="29260741">
    <w:abstractNumId w:val="14"/>
  </w:num>
  <w:num w:numId="18" w16cid:durableId="1186289866">
    <w:abstractNumId w:val="15"/>
  </w:num>
  <w:num w:numId="19" w16cid:durableId="1662199394">
    <w:abstractNumId w:val="16"/>
  </w:num>
  <w:num w:numId="20" w16cid:durableId="783621312">
    <w:abstractNumId w:val="18"/>
  </w:num>
  <w:num w:numId="21" w16cid:durableId="1157455708">
    <w:abstractNumId w:val="19"/>
  </w:num>
  <w:num w:numId="22" w16cid:durableId="1015569076">
    <w:abstractNumId w:val="20"/>
  </w:num>
  <w:num w:numId="23" w16cid:durableId="1984045140">
    <w:abstractNumId w:val="21"/>
  </w:num>
  <w:num w:numId="24" w16cid:durableId="528639422">
    <w:abstractNumId w:val="23"/>
  </w:num>
  <w:num w:numId="25" w16cid:durableId="549340319">
    <w:abstractNumId w:val="24"/>
  </w:num>
  <w:num w:numId="26" w16cid:durableId="722681696">
    <w:abstractNumId w:val="25"/>
  </w:num>
  <w:num w:numId="27" w16cid:durableId="1903445198">
    <w:abstractNumId w:val="26"/>
  </w:num>
  <w:num w:numId="28" w16cid:durableId="1726485705">
    <w:abstractNumId w:val="27"/>
  </w:num>
  <w:num w:numId="29" w16cid:durableId="1712535031">
    <w:abstractNumId w:val="28"/>
  </w:num>
  <w:num w:numId="30" w16cid:durableId="774709589">
    <w:abstractNumId w:val="29"/>
  </w:num>
  <w:num w:numId="31" w16cid:durableId="1391881372">
    <w:abstractNumId w:val="44"/>
  </w:num>
  <w:num w:numId="32" w16cid:durableId="1841122516">
    <w:abstractNumId w:val="42"/>
  </w:num>
  <w:num w:numId="33" w16cid:durableId="378475823">
    <w:abstractNumId w:val="37"/>
  </w:num>
  <w:num w:numId="34" w16cid:durableId="367072026">
    <w:abstractNumId w:val="34"/>
  </w:num>
  <w:num w:numId="35" w16cid:durableId="1692755106">
    <w:abstractNumId w:val="36"/>
  </w:num>
  <w:num w:numId="36" w16cid:durableId="44725107">
    <w:abstractNumId w:val="35"/>
  </w:num>
  <w:num w:numId="37" w16cid:durableId="1479834470">
    <w:abstractNumId w:val="11"/>
    <w:lvlOverride w:ilvl="0">
      <w:startOverride w:val="1"/>
    </w:lvlOverride>
  </w:num>
  <w:num w:numId="38" w16cid:durableId="2105951786">
    <w:abstractNumId w:val="17"/>
    <w:lvlOverride w:ilvl="0">
      <w:startOverride w:val="1"/>
    </w:lvlOverride>
  </w:num>
  <w:num w:numId="39" w16cid:durableId="52101460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691995112">
    <w:abstractNumId w:val="22"/>
  </w:num>
  <w:num w:numId="41" w16cid:durableId="860702262">
    <w:abstractNumId w:val="3"/>
    <w:lvlOverride w:ilvl="0">
      <w:startOverride w:val="1"/>
    </w:lvlOverride>
  </w:num>
  <w:num w:numId="42" w16cid:durableId="41443591">
    <w:abstractNumId w:val="30"/>
  </w:num>
  <w:num w:numId="43" w16cid:durableId="749548679">
    <w:abstractNumId w:val="31"/>
  </w:num>
  <w:num w:numId="44" w16cid:durableId="610624219">
    <w:abstractNumId w:val="33"/>
  </w:num>
  <w:num w:numId="45" w16cid:durableId="39090005">
    <w:abstractNumId w:val="32"/>
  </w:num>
  <w:num w:numId="46" w16cid:durableId="1351832769">
    <w:abstractNumId w:val="40"/>
  </w:num>
  <w:num w:numId="47" w16cid:durableId="567377915">
    <w:abstractNumId w:val="39"/>
  </w:num>
  <w:num w:numId="48" w16cid:durableId="1877619139">
    <w:abstractNumId w:val="43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E5D"/>
    <w:rsid w:val="00041D92"/>
    <w:rsid w:val="00043689"/>
    <w:rsid w:val="00055300"/>
    <w:rsid w:val="0006677D"/>
    <w:rsid w:val="000700CB"/>
    <w:rsid w:val="000A71F9"/>
    <w:rsid w:val="000B71D5"/>
    <w:rsid w:val="000C69FA"/>
    <w:rsid w:val="000E3A42"/>
    <w:rsid w:val="000E3E86"/>
    <w:rsid w:val="000E557E"/>
    <w:rsid w:val="00117840"/>
    <w:rsid w:val="00121CB7"/>
    <w:rsid w:val="001318CF"/>
    <w:rsid w:val="001357F0"/>
    <w:rsid w:val="00144094"/>
    <w:rsid w:val="00152753"/>
    <w:rsid w:val="00160978"/>
    <w:rsid w:val="001679C8"/>
    <w:rsid w:val="00170AD6"/>
    <w:rsid w:val="00175D6C"/>
    <w:rsid w:val="00176CC1"/>
    <w:rsid w:val="00177E50"/>
    <w:rsid w:val="001811F0"/>
    <w:rsid w:val="00192CA7"/>
    <w:rsid w:val="001A7645"/>
    <w:rsid w:val="001B2D73"/>
    <w:rsid w:val="001C2254"/>
    <w:rsid w:val="001C29BB"/>
    <w:rsid w:val="001D0D0B"/>
    <w:rsid w:val="001D7B49"/>
    <w:rsid w:val="00210730"/>
    <w:rsid w:val="00223C3E"/>
    <w:rsid w:val="0024367A"/>
    <w:rsid w:val="0024491E"/>
    <w:rsid w:val="00251E68"/>
    <w:rsid w:val="0025257C"/>
    <w:rsid w:val="0026496E"/>
    <w:rsid w:val="0029729A"/>
    <w:rsid w:val="002A61D4"/>
    <w:rsid w:val="002B1A0F"/>
    <w:rsid w:val="002B496F"/>
    <w:rsid w:val="002B6A34"/>
    <w:rsid w:val="002C35A2"/>
    <w:rsid w:val="002D0265"/>
    <w:rsid w:val="002D0D30"/>
    <w:rsid w:val="002D39A4"/>
    <w:rsid w:val="002D63B6"/>
    <w:rsid w:val="002E0312"/>
    <w:rsid w:val="002E4548"/>
    <w:rsid w:val="002F0BDD"/>
    <w:rsid w:val="002F4801"/>
    <w:rsid w:val="00301DC4"/>
    <w:rsid w:val="00302F69"/>
    <w:rsid w:val="003145BD"/>
    <w:rsid w:val="003233BD"/>
    <w:rsid w:val="003472C4"/>
    <w:rsid w:val="00350096"/>
    <w:rsid w:val="00365B98"/>
    <w:rsid w:val="00366EF4"/>
    <w:rsid w:val="00372B8F"/>
    <w:rsid w:val="00384543"/>
    <w:rsid w:val="00390FD3"/>
    <w:rsid w:val="003A5931"/>
    <w:rsid w:val="003A7522"/>
    <w:rsid w:val="003B464B"/>
    <w:rsid w:val="003D1338"/>
    <w:rsid w:val="003D3D98"/>
    <w:rsid w:val="003E0AE8"/>
    <w:rsid w:val="003E26BB"/>
    <w:rsid w:val="003E43AF"/>
    <w:rsid w:val="003E56A8"/>
    <w:rsid w:val="003F794C"/>
    <w:rsid w:val="003F7DD2"/>
    <w:rsid w:val="00412C77"/>
    <w:rsid w:val="00421EAA"/>
    <w:rsid w:val="00451D3D"/>
    <w:rsid w:val="00452C05"/>
    <w:rsid w:val="004628E6"/>
    <w:rsid w:val="00471DF5"/>
    <w:rsid w:val="0048366E"/>
    <w:rsid w:val="004A030B"/>
    <w:rsid w:val="004B2BDD"/>
    <w:rsid w:val="004B6242"/>
    <w:rsid w:val="004B68F1"/>
    <w:rsid w:val="004C1FB1"/>
    <w:rsid w:val="004C3CF7"/>
    <w:rsid w:val="004C625B"/>
    <w:rsid w:val="004D29DF"/>
    <w:rsid w:val="004E338D"/>
    <w:rsid w:val="004E4397"/>
    <w:rsid w:val="004F3FD0"/>
    <w:rsid w:val="004F60AA"/>
    <w:rsid w:val="00507C99"/>
    <w:rsid w:val="005354DC"/>
    <w:rsid w:val="0055030F"/>
    <w:rsid w:val="005521AE"/>
    <w:rsid w:val="00571A20"/>
    <w:rsid w:val="005856C9"/>
    <w:rsid w:val="005B45EF"/>
    <w:rsid w:val="005B75F8"/>
    <w:rsid w:val="005C3B7D"/>
    <w:rsid w:val="005C652E"/>
    <w:rsid w:val="005F57E0"/>
    <w:rsid w:val="0060074C"/>
    <w:rsid w:val="00611B4F"/>
    <w:rsid w:val="00626955"/>
    <w:rsid w:val="006337DF"/>
    <w:rsid w:val="00635AC3"/>
    <w:rsid w:val="00662A18"/>
    <w:rsid w:val="00665634"/>
    <w:rsid w:val="006845C0"/>
    <w:rsid w:val="0068634C"/>
    <w:rsid w:val="00692B4E"/>
    <w:rsid w:val="00696CDF"/>
    <w:rsid w:val="006A33A6"/>
    <w:rsid w:val="006C7067"/>
    <w:rsid w:val="006D27E6"/>
    <w:rsid w:val="006E5FA9"/>
    <w:rsid w:val="0070306B"/>
    <w:rsid w:val="007035AB"/>
    <w:rsid w:val="0070521B"/>
    <w:rsid w:val="00715CA0"/>
    <w:rsid w:val="0072129D"/>
    <w:rsid w:val="00741D61"/>
    <w:rsid w:val="0075405D"/>
    <w:rsid w:val="00780F39"/>
    <w:rsid w:val="007A533F"/>
    <w:rsid w:val="007C247D"/>
    <w:rsid w:val="007D7263"/>
    <w:rsid w:val="008156C9"/>
    <w:rsid w:val="00817253"/>
    <w:rsid w:val="0082184F"/>
    <w:rsid w:val="00827BBC"/>
    <w:rsid w:val="008302F8"/>
    <w:rsid w:val="00837EB2"/>
    <w:rsid w:val="008431E4"/>
    <w:rsid w:val="008518BA"/>
    <w:rsid w:val="008569D4"/>
    <w:rsid w:val="00862C5E"/>
    <w:rsid w:val="0086771E"/>
    <w:rsid w:val="008708EB"/>
    <w:rsid w:val="00872CA4"/>
    <w:rsid w:val="008737EA"/>
    <w:rsid w:val="008959A3"/>
    <w:rsid w:val="00897C3C"/>
    <w:rsid w:val="008A433C"/>
    <w:rsid w:val="008B58C8"/>
    <w:rsid w:val="008C3A2F"/>
    <w:rsid w:val="008E1FAE"/>
    <w:rsid w:val="008E1FC9"/>
    <w:rsid w:val="00904BBE"/>
    <w:rsid w:val="00911C0B"/>
    <w:rsid w:val="009238DB"/>
    <w:rsid w:val="0092414C"/>
    <w:rsid w:val="00931E44"/>
    <w:rsid w:val="00945EE4"/>
    <w:rsid w:val="009526A2"/>
    <w:rsid w:val="00956835"/>
    <w:rsid w:val="00962A35"/>
    <w:rsid w:val="0097553E"/>
    <w:rsid w:val="009804B6"/>
    <w:rsid w:val="00980B13"/>
    <w:rsid w:val="0098296F"/>
    <w:rsid w:val="00991623"/>
    <w:rsid w:val="009938D8"/>
    <w:rsid w:val="009B09E5"/>
    <w:rsid w:val="009B1998"/>
    <w:rsid w:val="009B63D9"/>
    <w:rsid w:val="009C0202"/>
    <w:rsid w:val="009D592C"/>
    <w:rsid w:val="00A3151F"/>
    <w:rsid w:val="00A32D24"/>
    <w:rsid w:val="00A43891"/>
    <w:rsid w:val="00A43F74"/>
    <w:rsid w:val="00A4651B"/>
    <w:rsid w:val="00A46682"/>
    <w:rsid w:val="00A562A1"/>
    <w:rsid w:val="00A60E0A"/>
    <w:rsid w:val="00A703B6"/>
    <w:rsid w:val="00A71772"/>
    <w:rsid w:val="00A91E5D"/>
    <w:rsid w:val="00AA59EA"/>
    <w:rsid w:val="00AB0E71"/>
    <w:rsid w:val="00AB1517"/>
    <w:rsid w:val="00B05643"/>
    <w:rsid w:val="00B1252F"/>
    <w:rsid w:val="00B12C18"/>
    <w:rsid w:val="00B1506B"/>
    <w:rsid w:val="00B21A89"/>
    <w:rsid w:val="00B27A0A"/>
    <w:rsid w:val="00B57A45"/>
    <w:rsid w:val="00B7043A"/>
    <w:rsid w:val="00B70C72"/>
    <w:rsid w:val="00B719F8"/>
    <w:rsid w:val="00B87FDC"/>
    <w:rsid w:val="00B909AC"/>
    <w:rsid w:val="00BE3F0E"/>
    <w:rsid w:val="00BE6683"/>
    <w:rsid w:val="00BF6788"/>
    <w:rsid w:val="00BF7D28"/>
    <w:rsid w:val="00C002EB"/>
    <w:rsid w:val="00C0303E"/>
    <w:rsid w:val="00C04234"/>
    <w:rsid w:val="00C12DEC"/>
    <w:rsid w:val="00C13150"/>
    <w:rsid w:val="00C529A3"/>
    <w:rsid w:val="00C75D2C"/>
    <w:rsid w:val="00C83DFD"/>
    <w:rsid w:val="00C864D0"/>
    <w:rsid w:val="00C86EE9"/>
    <w:rsid w:val="00CA17DA"/>
    <w:rsid w:val="00CA3C17"/>
    <w:rsid w:val="00CB5D88"/>
    <w:rsid w:val="00CC1BCE"/>
    <w:rsid w:val="00CF7FA7"/>
    <w:rsid w:val="00D03DCB"/>
    <w:rsid w:val="00D20C6D"/>
    <w:rsid w:val="00D23596"/>
    <w:rsid w:val="00D27799"/>
    <w:rsid w:val="00D3549A"/>
    <w:rsid w:val="00D36584"/>
    <w:rsid w:val="00D52CF3"/>
    <w:rsid w:val="00D63D21"/>
    <w:rsid w:val="00D65E2A"/>
    <w:rsid w:val="00D909E5"/>
    <w:rsid w:val="00D90D5A"/>
    <w:rsid w:val="00DB7D7A"/>
    <w:rsid w:val="00DE1E6C"/>
    <w:rsid w:val="00DE39D0"/>
    <w:rsid w:val="00DE5DFE"/>
    <w:rsid w:val="00E143E9"/>
    <w:rsid w:val="00E16D82"/>
    <w:rsid w:val="00E31C64"/>
    <w:rsid w:val="00E371D7"/>
    <w:rsid w:val="00E41181"/>
    <w:rsid w:val="00E44A7E"/>
    <w:rsid w:val="00E55161"/>
    <w:rsid w:val="00E72EF5"/>
    <w:rsid w:val="00E80529"/>
    <w:rsid w:val="00E8185A"/>
    <w:rsid w:val="00E935FA"/>
    <w:rsid w:val="00EA40FC"/>
    <w:rsid w:val="00F313C6"/>
    <w:rsid w:val="00F45A02"/>
    <w:rsid w:val="00F46F05"/>
    <w:rsid w:val="00F57F9B"/>
    <w:rsid w:val="00F72BB9"/>
    <w:rsid w:val="00F73647"/>
    <w:rsid w:val="00F90D92"/>
    <w:rsid w:val="00F93DE6"/>
    <w:rsid w:val="00F94382"/>
    <w:rsid w:val="00FA27D3"/>
    <w:rsid w:val="00FA2EA7"/>
    <w:rsid w:val="00FB3671"/>
    <w:rsid w:val="00FB7B7A"/>
    <w:rsid w:val="00FC34E9"/>
    <w:rsid w:val="00FC5B1F"/>
    <w:rsid w:val="00FC6602"/>
    <w:rsid w:val="00FE0D2F"/>
    <w:rsid w:val="00FE28B5"/>
    <w:rsid w:val="00FF63E8"/>
    <w:rsid w:val="2DF4C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0E1B7F"/>
  <w15:chartTrackingRefBased/>
  <w15:docId w15:val="{A8A6FC15-F9EE-4277-BADA-9251BE2B4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9A3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1E5D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1E5D"/>
    <w:pPr>
      <w:keepNext/>
      <w:keepLines/>
      <w:spacing w:before="40" w:after="0"/>
      <w:outlineLvl w:val="2"/>
    </w:pPr>
    <w:rPr>
      <w:rFonts w:ascii="Calibri Light" w:eastAsia="Times New Roman" w:hAnsi="Calibri Light"/>
      <w:color w:val="1F3763"/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91E5D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F5496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91E5D"/>
    <w:pPr>
      <w:keepNext/>
      <w:keepLines/>
      <w:spacing w:before="40" w:after="0"/>
      <w:outlineLvl w:val="4"/>
    </w:pPr>
    <w:rPr>
      <w:rFonts w:ascii="Calibri Light" w:eastAsia="Times New Roman" w:hAnsi="Calibri Light"/>
      <w:color w:val="2F5496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91E5D"/>
    <w:pPr>
      <w:keepNext/>
      <w:keepLines/>
      <w:spacing w:before="40" w:after="0"/>
      <w:outlineLvl w:val="5"/>
    </w:pPr>
    <w:rPr>
      <w:rFonts w:ascii="Calibri Light" w:eastAsia="Times New Roman" w:hAnsi="Calibri Light"/>
      <w:color w:val="1F3763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91E5D"/>
    <w:rPr>
      <w:rFonts w:ascii="Calibri Light" w:eastAsia="Times New Roman" w:hAnsi="Calibri Light" w:cs="Times New Roman"/>
      <w:color w:val="2F5496"/>
      <w:sz w:val="32"/>
      <w:szCs w:val="32"/>
      <w:lang w:val="x-none" w:eastAsia="x-none"/>
    </w:rPr>
  </w:style>
  <w:style w:type="character" w:customStyle="1" w:styleId="Nagwek3Znak">
    <w:name w:val="Nagłówek 3 Znak"/>
    <w:link w:val="Nagwek3"/>
    <w:uiPriority w:val="9"/>
    <w:semiHidden/>
    <w:rsid w:val="00A91E5D"/>
    <w:rPr>
      <w:rFonts w:ascii="Calibri Light" w:eastAsia="Times New Roman" w:hAnsi="Calibri Light" w:cs="Times New Roman"/>
      <w:color w:val="1F3763"/>
      <w:sz w:val="24"/>
      <w:szCs w:val="24"/>
      <w:lang w:val="x-none" w:eastAsia="x-none"/>
    </w:rPr>
  </w:style>
  <w:style w:type="character" w:customStyle="1" w:styleId="Nagwek4Znak">
    <w:name w:val="Nagłówek 4 Znak"/>
    <w:link w:val="Nagwek4"/>
    <w:uiPriority w:val="9"/>
    <w:semiHidden/>
    <w:rsid w:val="00A91E5D"/>
    <w:rPr>
      <w:rFonts w:ascii="Calibri Light" w:eastAsia="Times New Roman" w:hAnsi="Calibri Light" w:cs="Times New Roman"/>
      <w:i/>
      <w:iCs/>
      <w:color w:val="2F5496"/>
      <w:sz w:val="20"/>
      <w:szCs w:val="20"/>
      <w:lang w:val="x-none" w:eastAsia="x-none"/>
    </w:rPr>
  </w:style>
  <w:style w:type="character" w:customStyle="1" w:styleId="Nagwek5Znak">
    <w:name w:val="Nagłówek 5 Znak"/>
    <w:link w:val="Nagwek5"/>
    <w:uiPriority w:val="9"/>
    <w:semiHidden/>
    <w:rsid w:val="00A91E5D"/>
    <w:rPr>
      <w:rFonts w:ascii="Calibri Light" w:eastAsia="Times New Roman" w:hAnsi="Calibri Light" w:cs="Times New Roman"/>
      <w:color w:val="2F5496"/>
      <w:sz w:val="20"/>
      <w:szCs w:val="20"/>
      <w:lang w:val="x-none" w:eastAsia="x-none"/>
    </w:rPr>
  </w:style>
  <w:style w:type="character" w:customStyle="1" w:styleId="Nagwek6Znak">
    <w:name w:val="Nagłówek 6 Znak"/>
    <w:link w:val="Nagwek6"/>
    <w:uiPriority w:val="9"/>
    <w:semiHidden/>
    <w:rsid w:val="00A91E5D"/>
    <w:rPr>
      <w:rFonts w:ascii="Calibri Light" w:eastAsia="Times New Roman" w:hAnsi="Calibri Light" w:cs="Times New Roman"/>
      <w:color w:val="1F3763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91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A91E5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91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A91E5D"/>
    <w:rPr>
      <w:rFonts w:ascii="Calibri" w:eastAsia="Calibri" w:hAnsi="Calibri" w:cs="Times New Roman"/>
    </w:rPr>
  </w:style>
  <w:style w:type="character" w:customStyle="1" w:styleId="st">
    <w:name w:val="st"/>
    <w:rsid w:val="00A91E5D"/>
  </w:style>
  <w:style w:type="character" w:styleId="Hipercze">
    <w:name w:val="Hyperlink"/>
    <w:unhideWhenUsed/>
    <w:rsid w:val="00A91E5D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A91E5D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A91E5D"/>
    <w:pPr>
      <w:ind w:left="720"/>
      <w:contextualSpacing/>
    </w:pPr>
  </w:style>
  <w:style w:type="paragraph" w:styleId="Spistreci1">
    <w:name w:val="toc 1"/>
    <w:basedOn w:val="Normalny"/>
    <w:next w:val="Normalny"/>
    <w:autoRedefine/>
    <w:uiPriority w:val="39"/>
    <w:unhideWhenUsed/>
    <w:rsid w:val="00A91E5D"/>
    <w:pPr>
      <w:spacing w:before="120" w:after="120"/>
    </w:pPr>
    <w:rPr>
      <w:rFonts w:cs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A91E5D"/>
    <w:pPr>
      <w:spacing w:after="0"/>
      <w:ind w:left="220"/>
    </w:pPr>
    <w:rPr>
      <w:rFonts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A91E5D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A91E5D"/>
    <w:pPr>
      <w:spacing w:after="0"/>
      <w:ind w:left="660"/>
    </w:pPr>
    <w:rPr>
      <w:rFonts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A91E5D"/>
    <w:pPr>
      <w:spacing w:after="0"/>
      <w:ind w:left="880"/>
    </w:pPr>
    <w:rPr>
      <w:rFonts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A91E5D"/>
    <w:pPr>
      <w:spacing w:after="0"/>
      <w:ind w:left="1100"/>
    </w:pPr>
    <w:rPr>
      <w:rFonts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A91E5D"/>
    <w:pPr>
      <w:spacing w:after="0"/>
      <w:ind w:left="1320"/>
    </w:pPr>
    <w:rPr>
      <w:rFonts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A91E5D"/>
    <w:pPr>
      <w:spacing w:after="0"/>
      <w:ind w:left="1540"/>
    </w:pPr>
    <w:rPr>
      <w:rFonts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A91E5D"/>
    <w:pPr>
      <w:spacing w:after="0"/>
      <w:ind w:left="1760"/>
    </w:pPr>
    <w:rPr>
      <w:rFonts w:cs="Calibri"/>
      <w:sz w:val="18"/>
      <w:szCs w:val="18"/>
    </w:rPr>
  </w:style>
  <w:style w:type="table" w:styleId="Tabela-Siatka">
    <w:name w:val="Table Grid"/>
    <w:basedOn w:val="Standardowy"/>
    <w:uiPriority w:val="39"/>
    <w:rsid w:val="00A91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A91E5D"/>
    <w:rPr>
      <w:b/>
    </w:rPr>
  </w:style>
  <w:style w:type="character" w:customStyle="1" w:styleId="WW8Num2z0">
    <w:name w:val="WW8Num2z0"/>
    <w:rsid w:val="00A91E5D"/>
    <w:rPr>
      <w:rFonts w:hint="default"/>
      <w:sz w:val="24"/>
      <w:szCs w:val="24"/>
    </w:rPr>
  </w:style>
  <w:style w:type="character" w:customStyle="1" w:styleId="WW8Num3z0">
    <w:name w:val="WW8Num3z0"/>
    <w:rsid w:val="00A91E5D"/>
    <w:rPr>
      <w:rFonts w:hint="default"/>
      <w:b/>
      <w:sz w:val="24"/>
      <w:szCs w:val="24"/>
    </w:rPr>
  </w:style>
  <w:style w:type="character" w:customStyle="1" w:styleId="WW8Num4z0">
    <w:name w:val="WW8Num4z0"/>
    <w:rsid w:val="00A91E5D"/>
    <w:rPr>
      <w:rFonts w:hint="default"/>
      <w:b/>
      <w:sz w:val="24"/>
      <w:szCs w:val="24"/>
    </w:rPr>
  </w:style>
  <w:style w:type="character" w:customStyle="1" w:styleId="WW8Num5z0">
    <w:name w:val="WW8Num5z0"/>
    <w:rsid w:val="00A91E5D"/>
    <w:rPr>
      <w:rFonts w:hint="default"/>
      <w:b/>
      <w:sz w:val="24"/>
      <w:szCs w:val="24"/>
    </w:rPr>
  </w:style>
  <w:style w:type="character" w:customStyle="1" w:styleId="WW8Num6z0">
    <w:name w:val="WW8Num6z0"/>
    <w:rsid w:val="00A91E5D"/>
    <w:rPr>
      <w:rFonts w:hint="default"/>
      <w:b/>
      <w:i w:val="0"/>
      <w:iCs w:val="0"/>
      <w:color w:val="000000"/>
      <w:sz w:val="24"/>
      <w:szCs w:val="24"/>
      <w:shd w:val="clear" w:color="auto" w:fill="auto"/>
    </w:rPr>
  </w:style>
  <w:style w:type="character" w:customStyle="1" w:styleId="WW8Num7z0">
    <w:name w:val="WW8Num7z0"/>
    <w:rsid w:val="00A91E5D"/>
    <w:rPr>
      <w:rFonts w:hint="default"/>
      <w:sz w:val="24"/>
      <w:szCs w:val="24"/>
    </w:rPr>
  </w:style>
  <w:style w:type="character" w:customStyle="1" w:styleId="WW8Num8z0">
    <w:name w:val="WW8Num8z0"/>
    <w:rsid w:val="00A91E5D"/>
    <w:rPr>
      <w:rFonts w:hint="default"/>
      <w:sz w:val="24"/>
      <w:szCs w:val="24"/>
    </w:rPr>
  </w:style>
  <w:style w:type="character" w:customStyle="1" w:styleId="WW8Num9z0">
    <w:name w:val="WW8Num9z0"/>
    <w:rsid w:val="00A91E5D"/>
    <w:rPr>
      <w:rFonts w:hint="default"/>
      <w:b/>
      <w:sz w:val="24"/>
      <w:szCs w:val="24"/>
    </w:rPr>
  </w:style>
  <w:style w:type="character" w:customStyle="1" w:styleId="WW8Num10z0">
    <w:name w:val="WW8Num10z0"/>
    <w:rsid w:val="00A91E5D"/>
    <w:rPr>
      <w:rFonts w:ascii="Times New Roman" w:hAnsi="Times New Roman" w:cs="Times New Roman" w:hint="default"/>
      <w:sz w:val="24"/>
      <w:szCs w:val="24"/>
      <w:lang w:val="pl-PL"/>
    </w:rPr>
  </w:style>
  <w:style w:type="character" w:customStyle="1" w:styleId="WW8Num11z0">
    <w:name w:val="WW8Num11z0"/>
    <w:rsid w:val="00A91E5D"/>
    <w:rPr>
      <w:rFonts w:ascii="Symbol" w:hAnsi="Symbol" w:cs="Symbol" w:hint="default"/>
      <w:b/>
      <w:sz w:val="24"/>
      <w:szCs w:val="24"/>
    </w:rPr>
  </w:style>
  <w:style w:type="character" w:customStyle="1" w:styleId="WW8Num12z0">
    <w:name w:val="WW8Num12z0"/>
    <w:rsid w:val="00A91E5D"/>
    <w:rPr>
      <w:rFonts w:hint="default"/>
      <w:b/>
      <w:sz w:val="24"/>
      <w:szCs w:val="24"/>
    </w:rPr>
  </w:style>
  <w:style w:type="character" w:customStyle="1" w:styleId="WW8Num13z0">
    <w:name w:val="WW8Num13z0"/>
    <w:rsid w:val="00A91E5D"/>
    <w:rPr>
      <w:rFonts w:hint="default"/>
      <w:b/>
      <w:sz w:val="24"/>
      <w:szCs w:val="24"/>
    </w:rPr>
  </w:style>
  <w:style w:type="character" w:customStyle="1" w:styleId="WW8Num14z0">
    <w:name w:val="WW8Num14z0"/>
    <w:rsid w:val="00A91E5D"/>
    <w:rPr>
      <w:rFonts w:hint="default"/>
      <w:sz w:val="24"/>
      <w:szCs w:val="24"/>
    </w:rPr>
  </w:style>
  <w:style w:type="character" w:customStyle="1" w:styleId="WW8Num15z0">
    <w:name w:val="WW8Num15z0"/>
    <w:rsid w:val="00A91E5D"/>
    <w:rPr>
      <w:rFonts w:hint="default"/>
      <w:b/>
      <w:sz w:val="24"/>
      <w:szCs w:val="24"/>
    </w:rPr>
  </w:style>
  <w:style w:type="character" w:customStyle="1" w:styleId="WW8Num16z0">
    <w:name w:val="WW8Num16z0"/>
    <w:rsid w:val="00A91E5D"/>
    <w:rPr>
      <w:rFonts w:hint="default"/>
      <w:spacing w:val="-1"/>
      <w:sz w:val="24"/>
      <w:szCs w:val="24"/>
    </w:rPr>
  </w:style>
  <w:style w:type="character" w:customStyle="1" w:styleId="WW8Num17z0">
    <w:name w:val="WW8Num17z0"/>
    <w:rsid w:val="00A91E5D"/>
    <w:rPr>
      <w:rFonts w:hint="default"/>
      <w:bCs/>
      <w:sz w:val="24"/>
      <w:szCs w:val="24"/>
      <w:lang w:eastAsia="pl-PL" w:bidi="pl-PL"/>
    </w:rPr>
  </w:style>
  <w:style w:type="character" w:customStyle="1" w:styleId="WW8Num18z0">
    <w:name w:val="WW8Num18z0"/>
    <w:rsid w:val="00A91E5D"/>
    <w:rPr>
      <w:rFonts w:hint="default"/>
      <w:bCs/>
      <w:sz w:val="22"/>
      <w:szCs w:val="22"/>
      <w:lang w:eastAsia="pl-PL" w:bidi="pl-PL"/>
    </w:rPr>
  </w:style>
  <w:style w:type="character" w:customStyle="1" w:styleId="WW8Num19z0">
    <w:name w:val="WW8Num19z0"/>
    <w:rsid w:val="00A91E5D"/>
    <w:rPr>
      <w:rFonts w:ascii="Symbol" w:hAnsi="Symbol" w:cs="Symbol" w:hint="default"/>
      <w:sz w:val="24"/>
      <w:szCs w:val="24"/>
    </w:rPr>
  </w:style>
  <w:style w:type="character" w:customStyle="1" w:styleId="WW8Num20z0">
    <w:name w:val="WW8Num20z0"/>
    <w:rsid w:val="00A91E5D"/>
    <w:rPr>
      <w:rFonts w:hint="default"/>
      <w:sz w:val="24"/>
      <w:szCs w:val="24"/>
    </w:rPr>
  </w:style>
  <w:style w:type="character" w:customStyle="1" w:styleId="WW8Num21z0">
    <w:name w:val="WW8Num21z0"/>
    <w:rsid w:val="00A91E5D"/>
    <w:rPr>
      <w:rFonts w:hint="default"/>
      <w:b/>
      <w:sz w:val="24"/>
      <w:szCs w:val="24"/>
    </w:rPr>
  </w:style>
  <w:style w:type="character" w:customStyle="1" w:styleId="WW8Num22z0">
    <w:name w:val="WW8Num22z0"/>
    <w:rsid w:val="00A91E5D"/>
    <w:rPr>
      <w:rFonts w:hint="default"/>
      <w:b/>
      <w:sz w:val="24"/>
      <w:szCs w:val="24"/>
    </w:rPr>
  </w:style>
  <w:style w:type="character" w:customStyle="1" w:styleId="WW8Num23z0">
    <w:name w:val="WW8Num23z0"/>
    <w:rsid w:val="00A91E5D"/>
    <w:rPr>
      <w:rFonts w:eastAsia="Arial" w:hint="default"/>
      <w:b/>
      <w:sz w:val="24"/>
      <w:szCs w:val="24"/>
    </w:rPr>
  </w:style>
  <w:style w:type="character" w:customStyle="1" w:styleId="WW8Num24z0">
    <w:name w:val="WW8Num24z0"/>
    <w:rsid w:val="00A91E5D"/>
    <w:rPr>
      <w:rFonts w:hint="default"/>
      <w:b/>
      <w:sz w:val="24"/>
      <w:szCs w:val="24"/>
    </w:rPr>
  </w:style>
  <w:style w:type="character" w:customStyle="1" w:styleId="WW8Num25z0">
    <w:name w:val="WW8Num25z0"/>
    <w:rsid w:val="00A91E5D"/>
    <w:rPr>
      <w:rFonts w:hint="default"/>
    </w:rPr>
  </w:style>
  <w:style w:type="character" w:customStyle="1" w:styleId="WW8Num26z0">
    <w:name w:val="WW8Num26z0"/>
    <w:rsid w:val="00A91E5D"/>
    <w:rPr>
      <w:rFonts w:hint="default"/>
      <w:spacing w:val="1"/>
      <w:sz w:val="24"/>
      <w:szCs w:val="24"/>
    </w:rPr>
  </w:style>
  <w:style w:type="character" w:customStyle="1" w:styleId="WW8Num27z0">
    <w:name w:val="WW8Num27z0"/>
    <w:rsid w:val="00A91E5D"/>
    <w:rPr>
      <w:rFonts w:ascii="Times New Roman" w:hAnsi="Times New Roman" w:cs="Times New Roman" w:hint="default"/>
      <w:b/>
    </w:rPr>
  </w:style>
  <w:style w:type="character" w:customStyle="1" w:styleId="WW8Num28z0">
    <w:name w:val="WW8Num28z0"/>
    <w:rsid w:val="00A91E5D"/>
    <w:rPr>
      <w:rFonts w:ascii="Times New Roman" w:eastAsia="SimSun" w:hAnsi="Times New Roman" w:cs="Times New Roman"/>
      <w:sz w:val="24"/>
      <w:szCs w:val="24"/>
    </w:rPr>
  </w:style>
  <w:style w:type="character" w:customStyle="1" w:styleId="WW8Num29z0">
    <w:name w:val="WW8Num29z0"/>
    <w:rsid w:val="00A91E5D"/>
    <w:rPr>
      <w:rFonts w:hint="default"/>
      <w:b/>
      <w:sz w:val="24"/>
      <w:szCs w:val="24"/>
    </w:rPr>
  </w:style>
  <w:style w:type="character" w:customStyle="1" w:styleId="WW8Num30z0">
    <w:name w:val="WW8Num30z0"/>
    <w:rsid w:val="00A91E5D"/>
    <w:rPr>
      <w:rFonts w:hint="default"/>
      <w:sz w:val="24"/>
      <w:szCs w:val="24"/>
    </w:rPr>
  </w:style>
  <w:style w:type="character" w:customStyle="1" w:styleId="WW8Num31z0">
    <w:name w:val="WW8Num31z0"/>
    <w:rsid w:val="00A91E5D"/>
    <w:rPr>
      <w:rFonts w:ascii="Symbol" w:hAnsi="Symbol" w:cs="Symbol" w:hint="default"/>
      <w:sz w:val="24"/>
      <w:szCs w:val="24"/>
    </w:rPr>
  </w:style>
  <w:style w:type="character" w:customStyle="1" w:styleId="WW8Num32z0">
    <w:name w:val="WW8Num32z0"/>
    <w:rsid w:val="00A91E5D"/>
    <w:rPr>
      <w:rFonts w:hint="default"/>
      <w:sz w:val="24"/>
      <w:szCs w:val="24"/>
    </w:rPr>
  </w:style>
  <w:style w:type="character" w:customStyle="1" w:styleId="WW8Num33z0">
    <w:name w:val="WW8Num33z0"/>
    <w:rsid w:val="00A91E5D"/>
    <w:rPr>
      <w:rFonts w:hint="default"/>
      <w:sz w:val="24"/>
      <w:szCs w:val="24"/>
    </w:rPr>
  </w:style>
  <w:style w:type="character" w:customStyle="1" w:styleId="WW8Num34z0">
    <w:name w:val="WW8Num34z0"/>
    <w:rsid w:val="00A91E5D"/>
    <w:rPr>
      <w:rFonts w:hint="default"/>
    </w:rPr>
  </w:style>
  <w:style w:type="character" w:customStyle="1" w:styleId="WW8Num35z0">
    <w:name w:val="WW8Num35z0"/>
    <w:rsid w:val="00A91E5D"/>
    <w:rPr>
      <w:rFonts w:eastAsia="Arial" w:hint="default"/>
      <w:b/>
      <w:spacing w:val="-2"/>
      <w:sz w:val="24"/>
      <w:szCs w:val="24"/>
    </w:rPr>
  </w:style>
  <w:style w:type="character" w:customStyle="1" w:styleId="WW8Num36z0">
    <w:name w:val="WW8Num36z0"/>
    <w:rsid w:val="00A91E5D"/>
    <w:rPr>
      <w:rFonts w:eastAsia="Arial" w:hint="default"/>
      <w:spacing w:val="-2"/>
      <w:sz w:val="24"/>
      <w:szCs w:val="24"/>
    </w:rPr>
  </w:style>
  <w:style w:type="character" w:customStyle="1" w:styleId="WW8Num37z0">
    <w:name w:val="WW8Num37z0"/>
    <w:rsid w:val="00A91E5D"/>
    <w:rPr>
      <w:rFonts w:hint="default"/>
      <w:spacing w:val="-2"/>
      <w:sz w:val="24"/>
      <w:szCs w:val="24"/>
    </w:rPr>
  </w:style>
  <w:style w:type="character" w:customStyle="1" w:styleId="WW8Num38z0">
    <w:name w:val="WW8Num38z0"/>
    <w:rsid w:val="00A91E5D"/>
    <w:rPr>
      <w:rFonts w:hint="default"/>
      <w:sz w:val="24"/>
      <w:szCs w:val="24"/>
    </w:rPr>
  </w:style>
  <w:style w:type="character" w:customStyle="1" w:styleId="WW8Num39z0">
    <w:name w:val="WW8Num39z0"/>
    <w:rsid w:val="00A91E5D"/>
    <w:rPr>
      <w:rFonts w:hint="default"/>
      <w:color w:val="auto"/>
    </w:rPr>
  </w:style>
  <w:style w:type="character" w:customStyle="1" w:styleId="WW8Num40z0">
    <w:name w:val="WW8Num40z0"/>
    <w:rsid w:val="00A91E5D"/>
    <w:rPr>
      <w:rFonts w:ascii="Symbol" w:hAnsi="Symbol" w:cs="Symbol" w:hint="default"/>
      <w:sz w:val="24"/>
      <w:szCs w:val="24"/>
    </w:rPr>
  </w:style>
  <w:style w:type="character" w:customStyle="1" w:styleId="WW8Num41z0">
    <w:name w:val="WW8Num41z0"/>
    <w:rsid w:val="00A91E5D"/>
    <w:rPr>
      <w:rFonts w:eastAsia="Yu Gothic" w:hint="default"/>
      <w:b/>
      <w:bCs/>
      <w:iCs/>
      <w:sz w:val="24"/>
      <w:szCs w:val="24"/>
      <w:lang w:eastAsia="pl-PL" w:bidi="pl-PL"/>
    </w:rPr>
  </w:style>
  <w:style w:type="character" w:customStyle="1" w:styleId="WW8Num42z0">
    <w:name w:val="WW8Num42z0"/>
    <w:rsid w:val="00A91E5D"/>
    <w:rPr>
      <w:rFonts w:ascii="Times New Roman" w:hAnsi="Times New Roman" w:cs="Symbol" w:hint="default"/>
      <w:b/>
      <w:i w:val="0"/>
      <w:iCs w:val="0"/>
      <w:color w:val="000000"/>
      <w:spacing w:val="1"/>
      <w:sz w:val="24"/>
      <w:szCs w:val="24"/>
    </w:rPr>
  </w:style>
  <w:style w:type="character" w:customStyle="1" w:styleId="WW8Num43z0">
    <w:name w:val="WW8Num43z0"/>
    <w:rsid w:val="00A91E5D"/>
    <w:rPr>
      <w:rFonts w:hint="default"/>
      <w:b/>
      <w:bCs/>
      <w:sz w:val="24"/>
      <w:szCs w:val="22"/>
      <w:lang w:eastAsia="pl-PL" w:bidi="pl-PL"/>
    </w:rPr>
  </w:style>
  <w:style w:type="character" w:customStyle="1" w:styleId="WW8Num44z0">
    <w:name w:val="WW8Num44z0"/>
    <w:rsid w:val="00A91E5D"/>
    <w:rPr>
      <w:rFonts w:hint="default"/>
      <w:b/>
      <w:color w:val="auto"/>
      <w:sz w:val="24"/>
      <w:szCs w:val="24"/>
    </w:rPr>
  </w:style>
  <w:style w:type="character" w:customStyle="1" w:styleId="WW8Num45z0">
    <w:name w:val="WW8Num45z0"/>
    <w:rsid w:val="00A91E5D"/>
    <w:rPr>
      <w:rFonts w:hint="default"/>
      <w:sz w:val="24"/>
      <w:szCs w:val="24"/>
    </w:rPr>
  </w:style>
  <w:style w:type="character" w:customStyle="1" w:styleId="WW8Num46z0">
    <w:name w:val="WW8Num46z0"/>
    <w:rsid w:val="00A91E5D"/>
    <w:rPr>
      <w:rFonts w:hint="default"/>
      <w:sz w:val="24"/>
      <w:szCs w:val="24"/>
    </w:rPr>
  </w:style>
  <w:style w:type="character" w:customStyle="1" w:styleId="WW8Num46z1">
    <w:name w:val="WW8Num46z1"/>
    <w:rsid w:val="00A91E5D"/>
  </w:style>
  <w:style w:type="character" w:customStyle="1" w:styleId="WW8Num46z2">
    <w:name w:val="WW8Num46z2"/>
    <w:rsid w:val="00A91E5D"/>
  </w:style>
  <w:style w:type="character" w:customStyle="1" w:styleId="WW8Num46z3">
    <w:name w:val="WW8Num46z3"/>
    <w:rsid w:val="00A91E5D"/>
  </w:style>
  <w:style w:type="character" w:customStyle="1" w:styleId="WW8Num46z4">
    <w:name w:val="WW8Num46z4"/>
    <w:rsid w:val="00A91E5D"/>
  </w:style>
  <w:style w:type="character" w:customStyle="1" w:styleId="WW8Num46z5">
    <w:name w:val="WW8Num46z5"/>
    <w:rsid w:val="00A91E5D"/>
  </w:style>
  <w:style w:type="character" w:customStyle="1" w:styleId="WW8Num46z6">
    <w:name w:val="WW8Num46z6"/>
    <w:rsid w:val="00A91E5D"/>
  </w:style>
  <w:style w:type="character" w:customStyle="1" w:styleId="WW8Num46z7">
    <w:name w:val="WW8Num46z7"/>
    <w:rsid w:val="00A91E5D"/>
  </w:style>
  <w:style w:type="character" w:customStyle="1" w:styleId="WW8Num46z8">
    <w:name w:val="WW8Num46z8"/>
    <w:rsid w:val="00A91E5D"/>
  </w:style>
  <w:style w:type="character" w:customStyle="1" w:styleId="WW8Num1z1">
    <w:name w:val="WW8Num1z1"/>
    <w:rsid w:val="00A91E5D"/>
    <w:rPr>
      <w:rFonts w:ascii="Times New Roman" w:eastAsia="SimSun" w:hAnsi="Times New Roman" w:cs="Times New Roman"/>
    </w:rPr>
  </w:style>
  <w:style w:type="character" w:customStyle="1" w:styleId="WW8Num1z2">
    <w:name w:val="WW8Num1z2"/>
    <w:rsid w:val="00A91E5D"/>
  </w:style>
  <w:style w:type="character" w:customStyle="1" w:styleId="WW8Num1z3">
    <w:name w:val="WW8Num1z3"/>
    <w:rsid w:val="00A91E5D"/>
  </w:style>
  <w:style w:type="character" w:customStyle="1" w:styleId="WW8Num1z4">
    <w:name w:val="WW8Num1z4"/>
    <w:rsid w:val="00A91E5D"/>
  </w:style>
  <w:style w:type="character" w:customStyle="1" w:styleId="WW8Num1z5">
    <w:name w:val="WW8Num1z5"/>
    <w:rsid w:val="00A91E5D"/>
  </w:style>
  <w:style w:type="character" w:customStyle="1" w:styleId="WW8Num1z6">
    <w:name w:val="WW8Num1z6"/>
    <w:rsid w:val="00A91E5D"/>
  </w:style>
  <w:style w:type="character" w:customStyle="1" w:styleId="WW8Num1z7">
    <w:name w:val="WW8Num1z7"/>
    <w:rsid w:val="00A91E5D"/>
  </w:style>
  <w:style w:type="character" w:customStyle="1" w:styleId="WW8Num1z8">
    <w:name w:val="WW8Num1z8"/>
    <w:rsid w:val="00A91E5D"/>
  </w:style>
  <w:style w:type="character" w:customStyle="1" w:styleId="WW8Num2z1">
    <w:name w:val="WW8Num2z1"/>
    <w:rsid w:val="00A91E5D"/>
  </w:style>
  <w:style w:type="character" w:customStyle="1" w:styleId="WW8Num2z2">
    <w:name w:val="WW8Num2z2"/>
    <w:rsid w:val="00A91E5D"/>
  </w:style>
  <w:style w:type="character" w:customStyle="1" w:styleId="WW8Num2z3">
    <w:name w:val="WW8Num2z3"/>
    <w:rsid w:val="00A91E5D"/>
  </w:style>
  <w:style w:type="character" w:customStyle="1" w:styleId="WW8Num2z4">
    <w:name w:val="WW8Num2z4"/>
    <w:rsid w:val="00A91E5D"/>
  </w:style>
  <w:style w:type="character" w:customStyle="1" w:styleId="WW8Num2z5">
    <w:name w:val="WW8Num2z5"/>
    <w:rsid w:val="00A91E5D"/>
  </w:style>
  <w:style w:type="character" w:customStyle="1" w:styleId="WW8Num2z6">
    <w:name w:val="WW8Num2z6"/>
    <w:rsid w:val="00A91E5D"/>
  </w:style>
  <w:style w:type="character" w:customStyle="1" w:styleId="WW8Num2z7">
    <w:name w:val="WW8Num2z7"/>
    <w:rsid w:val="00A91E5D"/>
  </w:style>
  <w:style w:type="character" w:customStyle="1" w:styleId="WW8Num2z8">
    <w:name w:val="WW8Num2z8"/>
    <w:rsid w:val="00A91E5D"/>
  </w:style>
  <w:style w:type="character" w:customStyle="1" w:styleId="WW8Num3z1">
    <w:name w:val="WW8Num3z1"/>
    <w:rsid w:val="00A91E5D"/>
  </w:style>
  <w:style w:type="character" w:customStyle="1" w:styleId="WW8Num3z2">
    <w:name w:val="WW8Num3z2"/>
    <w:rsid w:val="00A91E5D"/>
  </w:style>
  <w:style w:type="character" w:customStyle="1" w:styleId="WW8Num3z3">
    <w:name w:val="WW8Num3z3"/>
    <w:rsid w:val="00A91E5D"/>
  </w:style>
  <w:style w:type="character" w:customStyle="1" w:styleId="WW8Num3z4">
    <w:name w:val="WW8Num3z4"/>
    <w:rsid w:val="00A91E5D"/>
  </w:style>
  <w:style w:type="character" w:customStyle="1" w:styleId="WW8Num3z5">
    <w:name w:val="WW8Num3z5"/>
    <w:rsid w:val="00A91E5D"/>
  </w:style>
  <w:style w:type="character" w:customStyle="1" w:styleId="WW8Num3z6">
    <w:name w:val="WW8Num3z6"/>
    <w:rsid w:val="00A91E5D"/>
  </w:style>
  <w:style w:type="character" w:customStyle="1" w:styleId="WW8Num3z7">
    <w:name w:val="WW8Num3z7"/>
    <w:rsid w:val="00A91E5D"/>
  </w:style>
  <w:style w:type="character" w:customStyle="1" w:styleId="WW8Num3z8">
    <w:name w:val="WW8Num3z8"/>
    <w:rsid w:val="00A91E5D"/>
  </w:style>
  <w:style w:type="character" w:customStyle="1" w:styleId="WW8Num4z1">
    <w:name w:val="WW8Num4z1"/>
    <w:rsid w:val="00A91E5D"/>
  </w:style>
  <w:style w:type="character" w:customStyle="1" w:styleId="WW8Num4z2">
    <w:name w:val="WW8Num4z2"/>
    <w:rsid w:val="00A91E5D"/>
  </w:style>
  <w:style w:type="character" w:customStyle="1" w:styleId="WW8Num4z3">
    <w:name w:val="WW8Num4z3"/>
    <w:rsid w:val="00A91E5D"/>
  </w:style>
  <w:style w:type="character" w:customStyle="1" w:styleId="WW8Num4z4">
    <w:name w:val="WW8Num4z4"/>
    <w:rsid w:val="00A91E5D"/>
  </w:style>
  <w:style w:type="character" w:customStyle="1" w:styleId="WW8Num4z5">
    <w:name w:val="WW8Num4z5"/>
    <w:rsid w:val="00A91E5D"/>
  </w:style>
  <w:style w:type="character" w:customStyle="1" w:styleId="WW8Num4z6">
    <w:name w:val="WW8Num4z6"/>
    <w:rsid w:val="00A91E5D"/>
  </w:style>
  <w:style w:type="character" w:customStyle="1" w:styleId="WW8Num4z7">
    <w:name w:val="WW8Num4z7"/>
    <w:rsid w:val="00A91E5D"/>
  </w:style>
  <w:style w:type="character" w:customStyle="1" w:styleId="WW8Num4z8">
    <w:name w:val="WW8Num4z8"/>
    <w:rsid w:val="00A91E5D"/>
  </w:style>
  <w:style w:type="character" w:customStyle="1" w:styleId="WW8Num5z1">
    <w:name w:val="WW8Num5z1"/>
    <w:rsid w:val="00A91E5D"/>
  </w:style>
  <w:style w:type="character" w:customStyle="1" w:styleId="WW8Num5z2">
    <w:name w:val="WW8Num5z2"/>
    <w:rsid w:val="00A91E5D"/>
  </w:style>
  <w:style w:type="character" w:customStyle="1" w:styleId="WW8Num5z3">
    <w:name w:val="WW8Num5z3"/>
    <w:rsid w:val="00A91E5D"/>
  </w:style>
  <w:style w:type="character" w:customStyle="1" w:styleId="WW8Num5z4">
    <w:name w:val="WW8Num5z4"/>
    <w:rsid w:val="00A91E5D"/>
  </w:style>
  <w:style w:type="character" w:customStyle="1" w:styleId="WW8Num5z5">
    <w:name w:val="WW8Num5z5"/>
    <w:rsid w:val="00A91E5D"/>
  </w:style>
  <w:style w:type="character" w:customStyle="1" w:styleId="WW8Num5z6">
    <w:name w:val="WW8Num5z6"/>
    <w:rsid w:val="00A91E5D"/>
  </w:style>
  <w:style w:type="character" w:customStyle="1" w:styleId="WW8Num5z7">
    <w:name w:val="WW8Num5z7"/>
    <w:rsid w:val="00A91E5D"/>
  </w:style>
  <w:style w:type="character" w:customStyle="1" w:styleId="WW8Num5z8">
    <w:name w:val="WW8Num5z8"/>
    <w:rsid w:val="00A91E5D"/>
  </w:style>
  <w:style w:type="character" w:customStyle="1" w:styleId="WW8Num6z1">
    <w:name w:val="WW8Num6z1"/>
    <w:rsid w:val="00A91E5D"/>
  </w:style>
  <w:style w:type="character" w:customStyle="1" w:styleId="WW8Num6z2">
    <w:name w:val="WW8Num6z2"/>
    <w:rsid w:val="00A91E5D"/>
  </w:style>
  <w:style w:type="character" w:customStyle="1" w:styleId="WW8Num6z3">
    <w:name w:val="WW8Num6z3"/>
    <w:rsid w:val="00A91E5D"/>
  </w:style>
  <w:style w:type="character" w:customStyle="1" w:styleId="WW8Num6z4">
    <w:name w:val="WW8Num6z4"/>
    <w:rsid w:val="00A91E5D"/>
  </w:style>
  <w:style w:type="character" w:customStyle="1" w:styleId="WW8Num6z5">
    <w:name w:val="WW8Num6z5"/>
    <w:rsid w:val="00A91E5D"/>
  </w:style>
  <w:style w:type="character" w:customStyle="1" w:styleId="WW8Num6z6">
    <w:name w:val="WW8Num6z6"/>
    <w:rsid w:val="00A91E5D"/>
  </w:style>
  <w:style w:type="character" w:customStyle="1" w:styleId="WW8Num6z7">
    <w:name w:val="WW8Num6z7"/>
    <w:rsid w:val="00A91E5D"/>
  </w:style>
  <w:style w:type="character" w:customStyle="1" w:styleId="WW8Num6z8">
    <w:name w:val="WW8Num6z8"/>
    <w:rsid w:val="00A91E5D"/>
  </w:style>
  <w:style w:type="character" w:customStyle="1" w:styleId="WW8Num7z1">
    <w:name w:val="WW8Num7z1"/>
    <w:rsid w:val="00A91E5D"/>
  </w:style>
  <w:style w:type="character" w:customStyle="1" w:styleId="WW8Num7z2">
    <w:name w:val="WW8Num7z2"/>
    <w:rsid w:val="00A91E5D"/>
  </w:style>
  <w:style w:type="character" w:customStyle="1" w:styleId="WW8Num7z3">
    <w:name w:val="WW8Num7z3"/>
    <w:rsid w:val="00A91E5D"/>
  </w:style>
  <w:style w:type="character" w:customStyle="1" w:styleId="WW8Num7z4">
    <w:name w:val="WW8Num7z4"/>
    <w:rsid w:val="00A91E5D"/>
  </w:style>
  <w:style w:type="character" w:customStyle="1" w:styleId="WW8Num7z5">
    <w:name w:val="WW8Num7z5"/>
    <w:rsid w:val="00A91E5D"/>
  </w:style>
  <w:style w:type="character" w:customStyle="1" w:styleId="WW8Num7z6">
    <w:name w:val="WW8Num7z6"/>
    <w:rsid w:val="00A91E5D"/>
  </w:style>
  <w:style w:type="character" w:customStyle="1" w:styleId="WW8Num7z7">
    <w:name w:val="WW8Num7z7"/>
    <w:rsid w:val="00A91E5D"/>
  </w:style>
  <w:style w:type="character" w:customStyle="1" w:styleId="WW8Num7z8">
    <w:name w:val="WW8Num7z8"/>
    <w:rsid w:val="00A91E5D"/>
  </w:style>
  <w:style w:type="character" w:customStyle="1" w:styleId="WW8Num8z1">
    <w:name w:val="WW8Num8z1"/>
    <w:rsid w:val="00A91E5D"/>
  </w:style>
  <w:style w:type="character" w:customStyle="1" w:styleId="WW8Num8z2">
    <w:name w:val="WW8Num8z2"/>
    <w:rsid w:val="00A91E5D"/>
  </w:style>
  <w:style w:type="character" w:customStyle="1" w:styleId="WW8Num8z3">
    <w:name w:val="WW8Num8z3"/>
    <w:rsid w:val="00A91E5D"/>
  </w:style>
  <w:style w:type="character" w:customStyle="1" w:styleId="WW8Num8z4">
    <w:name w:val="WW8Num8z4"/>
    <w:rsid w:val="00A91E5D"/>
  </w:style>
  <w:style w:type="character" w:customStyle="1" w:styleId="WW8Num8z5">
    <w:name w:val="WW8Num8z5"/>
    <w:rsid w:val="00A91E5D"/>
  </w:style>
  <w:style w:type="character" w:customStyle="1" w:styleId="WW8Num8z6">
    <w:name w:val="WW8Num8z6"/>
    <w:rsid w:val="00A91E5D"/>
  </w:style>
  <w:style w:type="character" w:customStyle="1" w:styleId="WW8Num8z7">
    <w:name w:val="WW8Num8z7"/>
    <w:rsid w:val="00A91E5D"/>
  </w:style>
  <w:style w:type="character" w:customStyle="1" w:styleId="WW8Num8z8">
    <w:name w:val="WW8Num8z8"/>
    <w:rsid w:val="00A91E5D"/>
  </w:style>
  <w:style w:type="character" w:customStyle="1" w:styleId="WW8Num9z1">
    <w:name w:val="WW8Num9z1"/>
    <w:rsid w:val="00A91E5D"/>
  </w:style>
  <w:style w:type="character" w:customStyle="1" w:styleId="WW8Num9z2">
    <w:name w:val="WW8Num9z2"/>
    <w:rsid w:val="00A91E5D"/>
  </w:style>
  <w:style w:type="character" w:customStyle="1" w:styleId="WW8Num9z3">
    <w:name w:val="WW8Num9z3"/>
    <w:rsid w:val="00A91E5D"/>
  </w:style>
  <w:style w:type="character" w:customStyle="1" w:styleId="WW8Num9z4">
    <w:name w:val="WW8Num9z4"/>
    <w:rsid w:val="00A91E5D"/>
  </w:style>
  <w:style w:type="character" w:customStyle="1" w:styleId="WW8Num9z5">
    <w:name w:val="WW8Num9z5"/>
    <w:rsid w:val="00A91E5D"/>
  </w:style>
  <w:style w:type="character" w:customStyle="1" w:styleId="WW8Num9z6">
    <w:name w:val="WW8Num9z6"/>
    <w:rsid w:val="00A91E5D"/>
  </w:style>
  <w:style w:type="character" w:customStyle="1" w:styleId="WW8Num9z7">
    <w:name w:val="WW8Num9z7"/>
    <w:rsid w:val="00A91E5D"/>
  </w:style>
  <w:style w:type="character" w:customStyle="1" w:styleId="WW8Num9z8">
    <w:name w:val="WW8Num9z8"/>
    <w:rsid w:val="00A91E5D"/>
  </w:style>
  <w:style w:type="character" w:customStyle="1" w:styleId="WW8Num10z1">
    <w:name w:val="WW8Num10z1"/>
    <w:rsid w:val="00A91E5D"/>
  </w:style>
  <w:style w:type="character" w:customStyle="1" w:styleId="WW8Num10z2">
    <w:name w:val="WW8Num10z2"/>
    <w:rsid w:val="00A91E5D"/>
  </w:style>
  <w:style w:type="character" w:customStyle="1" w:styleId="WW8Num10z3">
    <w:name w:val="WW8Num10z3"/>
    <w:rsid w:val="00A91E5D"/>
  </w:style>
  <w:style w:type="character" w:customStyle="1" w:styleId="WW8Num10z4">
    <w:name w:val="WW8Num10z4"/>
    <w:rsid w:val="00A91E5D"/>
  </w:style>
  <w:style w:type="character" w:customStyle="1" w:styleId="WW8Num10z5">
    <w:name w:val="WW8Num10z5"/>
    <w:rsid w:val="00A91E5D"/>
  </w:style>
  <w:style w:type="character" w:customStyle="1" w:styleId="WW8Num10z6">
    <w:name w:val="WW8Num10z6"/>
    <w:rsid w:val="00A91E5D"/>
  </w:style>
  <w:style w:type="character" w:customStyle="1" w:styleId="WW8Num10z7">
    <w:name w:val="WW8Num10z7"/>
    <w:rsid w:val="00A91E5D"/>
  </w:style>
  <w:style w:type="character" w:customStyle="1" w:styleId="WW8Num10z8">
    <w:name w:val="WW8Num10z8"/>
    <w:rsid w:val="00A91E5D"/>
  </w:style>
  <w:style w:type="character" w:customStyle="1" w:styleId="WW8Num11z1">
    <w:name w:val="WW8Num11z1"/>
    <w:rsid w:val="00A91E5D"/>
    <w:rPr>
      <w:rFonts w:ascii="Courier New" w:hAnsi="Courier New" w:cs="Courier New" w:hint="default"/>
    </w:rPr>
  </w:style>
  <w:style w:type="character" w:customStyle="1" w:styleId="WW8Num11z2">
    <w:name w:val="WW8Num11z2"/>
    <w:rsid w:val="00A91E5D"/>
    <w:rPr>
      <w:rFonts w:ascii="Wingdings" w:hAnsi="Wingdings" w:cs="Wingdings" w:hint="default"/>
    </w:rPr>
  </w:style>
  <w:style w:type="character" w:customStyle="1" w:styleId="WW8Num12z1">
    <w:name w:val="WW8Num12z1"/>
    <w:rsid w:val="00A91E5D"/>
  </w:style>
  <w:style w:type="character" w:customStyle="1" w:styleId="WW8Num12z2">
    <w:name w:val="WW8Num12z2"/>
    <w:rsid w:val="00A91E5D"/>
  </w:style>
  <w:style w:type="character" w:customStyle="1" w:styleId="WW8Num12z3">
    <w:name w:val="WW8Num12z3"/>
    <w:rsid w:val="00A91E5D"/>
  </w:style>
  <w:style w:type="character" w:customStyle="1" w:styleId="WW8Num12z4">
    <w:name w:val="WW8Num12z4"/>
    <w:rsid w:val="00A91E5D"/>
  </w:style>
  <w:style w:type="character" w:customStyle="1" w:styleId="WW8Num12z5">
    <w:name w:val="WW8Num12z5"/>
    <w:rsid w:val="00A91E5D"/>
  </w:style>
  <w:style w:type="character" w:customStyle="1" w:styleId="WW8Num12z6">
    <w:name w:val="WW8Num12z6"/>
    <w:rsid w:val="00A91E5D"/>
  </w:style>
  <w:style w:type="character" w:customStyle="1" w:styleId="WW8Num12z7">
    <w:name w:val="WW8Num12z7"/>
    <w:rsid w:val="00A91E5D"/>
  </w:style>
  <w:style w:type="character" w:customStyle="1" w:styleId="WW8Num12z8">
    <w:name w:val="WW8Num12z8"/>
    <w:rsid w:val="00A91E5D"/>
  </w:style>
  <w:style w:type="character" w:customStyle="1" w:styleId="WW8Num13z1">
    <w:name w:val="WW8Num13z1"/>
    <w:rsid w:val="00A91E5D"/>
  </w:style>
  <w:style w:type="character" w:customStyle="1" w:styleId="WW8Num13z2">
    <w:name w:val="WW8Num13z2"/>
    <w:rsid w:val="00A91E5D"/>
  </w:style>
  <w:style w:type="character" w:customStyle="1" w:styleId="WW8Num13z3">
    <w:name w:val="WW8Num13z3"/>
    <w:rsid w:val="00A91E5D"/>
  </w:style>
  <w:style w:type="character" w:customStyle="1" w:styleId="WW8Num13z4">
    <w:name w:val="WW8Num13z4"/>
    <w:rsid w:val="00A91E5D"/>
  </w:style>
  <w:style w:type="character" w:customStyle="1" w:styleId="WW8Num13z5">
    <w:name w:val="WW8Num13z5"/>
    <w:rsid w:val="00A91E5D"/>
  </w:style>
  <w:style w:type="character" w:customStyle="1" w:styleId="WW8Num13z6">
    <w:name w:val="WW8Num13z6"/>
    <w:rsid w:val="00A91E5D"/>
  </w:style>
  <w:style w:type="character" w:customStyle="1" w:styleId="WW8Num13z7">
    <w:name w:val="WW8Num13z7"/>
    <w:rsid w:val="00A91E5D"/>
  </w:style>
  <w:style w:type="character" w:customStyle="1" w:styleId="WW8Num13z8">
    <w:name w:val="WW8Num13z8"/>
    <w:rsid w:val="00A91E5D"/>
  </w:style>
  <w:style w:type="character" w:customStyle="1" w:styleId="WW8Num14z1">
    <w:name w:val="WW8Num14z1"/>
    <w:rsid w:val="00A91E5D"/>
  </w:style>
  <w:style w:type="character" w:customStyle="1" w:styleId="WW8Num14z2">
    <w:name w:val="WW8Num14z2"/>
    <w:rsid w:val="00A91E5D"/>
  </w:style>
  <w:style w:type="character" w:customStyle="1" w:styleId="WW8Num14z3">
    <w:name w:val="WW8Num14z3"/>
    <w:rsid w:val="00A91E5D"/>
  </w:style>
  <w:style w:type="character" w:customStyle="1" w:styleId="WW8Num14z4">
    <w:name w:val="WW8Num14z4"/>
    <w:rsid w:val="00A91E5D"/>
  </w:style>
  <w:style w:type="character" w:customStyle="1" w:styleId="WW8Num14z5">
    <w:name w:val="WW8Num14z5"/>
    <w:rsid w:val="00A91E5D"/>
  </w:style>
  <w:style w:type="character" w:customStyle="1" w:styleId="WW8Num14z6">
    <w:name w:val="WW8Num14z6"/>
    <w:rsid w:val="00A91E5D"/>
  </w:style>
  <w:style w:type="character" w:customStyle="1" w:styleId="WW8Num14z7">
    <w:name w:val="WW8Num14z7"/>
    <w:rsid w:val="00A91E5D"/>
  </w:style>
  <w:style w:type="character" w:customStyle="1" w:styleId="WW8Num14z8">
    <w:name w:val="WW8Num14z8"/>
    <w:rsid w:val="00A91E5D"/>
  </w:style>
  <w:style w:type="character" w:customStyle="1" w:styleId="WW8Num15z1">
    <w:name w:val="WW8Num15z1"/>
    <w:rsid w:val="00A91E5D"/>
  </w:style>
  <w:style w:type="character" w:customStyle="1" w:styleId="WW8Num15z2">
    <w:name w:val="WW8Num15z2"/>
    <w:rsid w:val="00A91E5D"/>
  </w:style>
  <w:style w:type="character" w:customStyle="1" w:styleId="WW8Num15z3">
    <w:name w:val="WW8Num15z3"/>
    <w:rsid w:val="00A91E5D"/>
  </w:style>
  <w:style w:type="character" w:customStyle="1" w:styleId="WW8Num15z4">
    <w:name w:val="WW8Num15z4"/>
    <w:rsid w:val="00A91E5D"/>
  </w:style>
  <w:style w:type="character" w:customStyle="1" w:styleId="WW8Num15z5">
    <w:name w:val="WW8Num15z5"/>
    <w:rsid w:val="00A91E5D"/>
  </w:style>
  <w:style w:type="character" w:customStyle="1" w:styleId="WW8Num15z6">
    <w:name w:val="WW8Num15z6"/>
    <w:rsid w:val="00A91E5D"/>
  </w:style>
  <w:style w:type="character" w:customStyle="1" w:styleId="WW8Num15z7">
    <w:name w:val="WW8Num15z7"/>
    <w:rsid w:val="00A91E5D"/>
  </w:style>
  <w:style w:type="character" w:customStyle="1" w:styleId="WW8Num15z8">
    <w:name w:val="WW8Num15z8"/>
    <w:rsid w:val="00A91E5D"/>
  </w:style>
  <w:style w:type="character" w:customStyle="1" w:styleId="WW8Num16z1">
    <w:name w:val="WW8Num16z1"/>
    <w:rsid w:val="00A91E5D"/>
  </w:style>
  <w:style w:type="character" w:customStyle="1" w:styleId="WW8Num16z2">
    <w:name w:val="WW8Num16z2"/>
    <w:rsid w:val="00A91E5D"/>
  </w:style>
  <w:style w:type="character" w:customStyle="1" w:styleId="WW8Num16z3">
    <w:name w:val="WW8Num16z3"/>
    <w:rsid w:val="00A91E5D"/>
  </w:style>
  <w:style w:type="character" w:customStyle="1" w:styleId="WW8Num16z4">
    <w:name w:val="WW8Num16z4"/>
    <w:rsid w:val="00A91E5D"/>
  </w:style>
  <w:style w:type="character" w:customStyle="1" w:styleId="WW8Num16z5">
    <w:name w:val="WW8Num16z5"/>
    <w:rsid w:val="00A91E5D"/>
  </w:style>
  <w:style w:type="character" w:customStyle="1" w:styleId="WW8Num16z6">
    <w:name w:val="WW8Num16z6"/>
    <w:rsid w:val="00A91E5D"/>
  </w:style>
  <w:style w:type="character" w:customStyle="1" w:styleId="WW8Num16z7">
    <w:name w:val="WW8Num16z7"/>
    <w:rsid w:val="00A91E5D"/>
  </w:style>
  <w:style w:type="character" w:customStyle="1" w:styleId="WW8Num16z8">
    <w:name w:val="WW8Num16z8"/>
    <w:rsid w:val="00A91E5D"/>
  </w:style>
  <w:style w:type="character" w:customStyle="1" w:styleId="WW8Num17z1">
    <w:name w:val="WW8Num17z1"/>
    <w:rsid w:val="00A91E5D"/>
  </w:style>
  <w:style w:type="character" w:customStyle="1" w:styleId="WW8Num17z2">
    <w:name w:val="WW8Num17z2"/>
    <w:rsid w:val="00A91E5D"/>
  </w:style>
  <w:style w:type="character" w:customStyle="1" w:styleId="WW8Num17z3">
    <w:name w:val="WW8Num17z3"/>
    <w:rsid w:val="00A91E5D"/>
  </w:style>
  <w:style w:type="character" w:customStyle="1" w:styleId="WW8Num17z4">
    <w:name w:val="WW8Num17z4"/>
    <w:rsid w:val="00A91E5D"/>
  </w:style>
  <w:style w:type="character" w:customStyle="1" w:styleId="WW8Num17z5">
    <w:name w:val="WW8Num17z5"/>
    <w:rsid w:val="00A91E5D"/>
  </w:style>
  <w:style w:type="character" w:customStyle="1" w:styleId="WW8Num17z6">
    <w:name w:val="WW8Num17z6"/>
    <w:rsid w:val="00A91E5D"/>
  </w:style>
  <w:style w:type="character" w:customStyle="1" w:styleId="WW8Num17z7">
    <w:name w:val="WW8Num17z7"/>
    <w:rsid w:val="00A91E5D"/>
  </w:style>
  <w:style w:type="character" w:customStyle="1" w:styleId="WW8Num17z8">
    <w:name w:val="WW8Num17z8"/>
    <w:rsid w:val="00A91E5D"/>
  </w:style>
  <w:style w:type="character" w:customStyle="1" w:styleId="WW8Num18z1">
    <w:name w:val="WW8Num18z1"/>
    <w:rsid w:val="00A91E5D"/>
  </w:style>
  <w:style w:type="character" w:customStyle="1" w:styleId="WW8Num18z2">
    <w:name w:val="WW8Num18z2"/>
    <w:rsid w:val="00A91E5D"/>
    <w:rPr>
      <w:rFonts w:ascii="Times New Roman" w:eastAsia="Times New Roman" w:hAnsi="Times New Roman" w:cs="Times New Roman"/>
    </w:rPr>
  </w:style>
  <w:style w:type="character" w:customStyle="1" w:styleId="WW8Num18z3">
    <w:name w:val="WW8Num18z3"/>
    <w:rsid w:val="00A91E5D"/>
  </w:style>
  <w:style w:type="character" w:customStyle="1" w:styleId="WW8Num18z4">
    <w:name w:val="WW8Num18z4"/>
    <w:rsid w:val="00A91E5D"/>
  </w:style>
  <w:style w:type="character" w:customStyle="1" w:styleId="WW8Num18z5">
    <w:name w:val="WW8Num18z5"/>
    <w:rsid w:val="00A91E5D"/>
  </w:style>
  <w:style w:type="character" w:customStyle="1" w:styleId="WW8Num18z6">
    <w:name w:val="WW8Num18z6"/>
    <w:rsid w:val="00A91E5D"/>
  </w:style>
  <w:style w:type="character" w:customStyle="1" w:styleId="WW8Num18z7">
    <w:name w:val="WW8Num18z7"/>
    <w:rsid w:val="00A91E5D"/>
  </w:style>
  <w:style w:type="character" w:customStyle="1" w:styleId="WW8Num18z8">
    <w:name w:val="WW8Num18z8"/>
    <w:rsid w:val="00A91E5D"/>
  </w:style>
  <w:style w:type="character" w:customStyle="1" w:styleId="WW8Num19z1">
    <w:name w:val="WW8Num19z1"/>
    <w:rsid w:val="00A91E5D"/>
    <w:rPr>
      <w:rFonts w:ascii="Courier New" w:hAnsi="Courier New" w:cs="Courier New" w:hint="default"/>
    </w:rPr>
  </w:style>
  <w:style w:type="character" w:customStyle="1" w:styleId="WW8Num19z2">
    <w:name w:val="WW8Num19z2"/>
    <w:rsid w:val="00A91E5D"/>
    <w:rPr>
      <w:rFonts w:ascii="Wingdings" w:hAnsi="Wingdings" w:cs="Wingdings" w:hint="default"/>
    </w:rPr>
  </w:style>
  <w:style w:type="character" w:customStyle="1" w:styleId="WW8Num20z1">
    <w:name w:val="WW8Num20z1"/>
    <w:rsid w:val="00A91E5D"/>
  </w:style>
  <w:style w:type="character" w:customStyle="1" w:styleId="WW8Num20z2">
    <w:name w:val="WW8Num20z2"/>
    <w:rsid w:val="00A91E5D"/>
  </w:style>
  <w:style w:type="character" w:customStyle="1" w:styleId="WW8Num20z3">
    <w:name w:val="WW8Num20z3"/>
    <w:rsid w:val="00A91E5D"/>
  </w:style>
  <w:style w:type="character" w:customStyle="1" w:styleId="WW8Num20z4">
    <w:name w:val="WW8Num20z4"/>
    <w:rsid w:val="00A91E5D"/>
  </w:style>
  <w:style w:type="character" w:customStyle="1" w:styleId="WW8Num20z5">
    <w:name w:val="WW8Num20z5"/>
    <w:rsid w:val="00A91E5D"/>
  </w:style>
  <w:style w:type="character" w:customStyle="1" w:styleId="WW8Num20z6">
    <w:name w:val="WW8Num20z6"/>
    <w:rsid w:val="00A91E5D"/>
  </w:style>
  <w:style w:type="character" w:customStyle="1" w:styleId="WW8Num20z7">
    <w:name w:val="WW8Num20z7"/>
    <w:rsid w:val="00A91E5D"/>
  </w:style>
  <w:style w:type="character" w:customStyle="1" w:styleId="WW8Num20z8">
    <w:name w:val="WW8Num20z8"/>
    <w:rsid w:val="00A91E5D"/>
  </w:style>
  <w:style w:type="character" w:customStyle="1" w:styleId="WW8Num21z1">
    <w:name w:val="WW8Num21z1"/>
    <w:rsid w:val="00A91E5D"/>
  </w:style>
  <w:style w:type="character" w:customStyle="1" w:styleId="WW8Num21z2">
    <w:name w:val="WW8Num21z2"/>
    <w:rsid w:val="00A91E5D"/>
  </w:style>
  <w:style w:type="character" w:customStyle="1" w:styleId="WW8Num21z3">
    <w:name w:val="WW8Num21z3"/>
    <w:rsid w:val="00A91E5D"/>
  </w:style>
  <w:style w:type="character" w:customStyle="1" w:styleId="WW8Num21z4">
    <w:name w:val="WW8Num21z4"/>
    <w:rsid w:val="00A91E5D"/>
  </w:style>
  <w:style w:type="character" w:customStyle="1" w:styleId="WW8Num21z5">
    <w:name w:val="WW8Num21z5"/>
    <w:rsid w:val="00A91E5D"/>
  </w:style>
  <w:style w:type="character" w:customStyle="1" w:styleId="WW8Num21z6">
    <w:name w:val="WW8Num21z6"/>
    <w:rsid w:val="00A91E5D"/>
  </w:style>
  <w:style w:type="character" w:customStyle="1" w:styleId="WW8Num21z7">
    <w:name w:val="WW8Num21z7"/>
    <w:rsid w:val="00A91E5D"/>
  </w:style>
  <w:style w:type="character" w:customStyle="1" w:styleId="WW8Num21z8">
    <w:name w:val="WW8Num21z8"/>
    <w:rsid w:val="00A91E5D"/>
  </w:style>
  <w:style w:type="character" w:customStyle="1" w:styleId="WW8Num22z1">
    <w:name w:val="WW8Num22z1"/>
    <w:rsid w:val="00A91E5D"/>
  </w:style>
  <w:style w:type="character" w:customStyle="1" w:styleId="WW8Num22z2">
    <w:name w:val="WW8Num22z2"/>
    <w:rsid w:val="00A91E5D"/>
  </w:style>
  <w:style w:type="character" w:customStyle="1" w:styleId="WW8Num22z3">
    <w:name w:val="WW8Num22z3"/>
    <w:rsid w:val="00A91E5D"/>
  </w:style>
  <w:style w:type="character" w:customStyle="1" w:styleId="WW8Num22z4">
    <w:name w:val="WW8Num22z4"/>
    <w:rsid w:val="00A91E5D"/>
  </w:style>
  <w:style w:type="character" w:customStyle="1" w:styleId="WW8Num22z5">
    <w:name w:val="WW8Num22z5"/>
    <w:rsid w:val="00A91E5D"/>
  </w:style>
  <w:style w:type="character" w:customStyle="1" w:styleId="WW8Num22z6">
    <w:name w:val="WW8Num22z6"/>
    <w:rsid w:val="00A91E5D"/>
  </w:style>
  <w:style w:type="character" w:customStyle="1" w:styleId="WW8Num22z7">
    <w:name w:val="WW8Num22z7"/>
    <w:rsid w:val="00A91E5D"/>
  </w:style>
  <w:style w:type="character" w:customStyle="1" w:styleId="WW8Num22z8">
    <w:name w:val="WW8Num22z8"/>
    <w:rsid w:val="00A91E5D"/>
  </w:style>
  <w:style w:type="character" w:customStyle="1" w:styleId="WW8Num23z1">
    <w:name w:val="WW8Num23z1"/>
    <w:rsid w:val="00A91E5D"/>
  </w:style>
  <w:style w:type="character" w:customStyle="1" w:styleId="WW8Num23z2">
    <w:name w:val="WW8Num23z2"/>
    <w:rsid w:val="00A91E5D"/>
  </w:style>
  <w:style w:type="character" w:customStyle="1" w:styleId="WW8Num23z3">
    <w:name w:val="WW8Num23z3"/>
    <w:rsid w:val="00A91E5D"/>
  </w:style>
  <w:style w:type="character" w:customStyle="1" w:styleId="WW8Num23z4">
    <w:name w:val="WW8Num23z4"/>
    <w:rsid w:val="00A91E5D"/>
  </w:style>
  <w:style w:type="character" w:customStyle="1" w:styleId="WW8Num23z5">
    <w:name w:val="WW8Num23z5"/>
    <w:rsid w:val="00A91E5D"/>
  </w:style>
  <w:style w:type="character" w:customStyle="1" w:styleId="WW8Num23z6">
    <w:name w:val="WW8Num23z6"/>
    <w:rsid w:val="00A91E5D"/>
  </w:style>
  <w:style w:type="character" w:customStyle="1" w:styleId="WW8Num23z7">
    <w:name w:val="WW8Num23z7"/>
    <w:rsid w:val="00A91E5D"/>
  </w:style>
  <w:style w:type="character" w:customStyle="1" w:styleId="WW8Num23z8">
    <w:name w:val="WW8Num23z8"/>
    <w:rsid w:val="00A91E5D"/>
  </w:style>
  <w:style w:type="character" w:customStyle="1" w:styleId="WW8Num24z1">
    <w:name w:val="WW8Num24z1"/>
    <w:rsid w:val="00A91E5D"/>
  </w:style>
  <w:style w:type="character" w:customStyle="1" w:styleId="WW8Num24z2">
    <w:name w:val="WW8Num24z2"/>
    <w:rsid w:val="00A91E5D"/>
  </w:style>
  <w:style w:type="character" w:customStyle="1" w:styleId="WW8Num24z3">
    <w:name w:val="WW8Num24z3"/>
    <w:rsid w:val="00A91E5D"/>
  </w:style>
  <w:style w:type="character" w:customStyle="1" w:styleId="WW8Num24z4">
    <w:name w:val="WW8Num24z4"/>
    <w:rsid w:val="00A91E5D"/>
  </w:style>
  <w:style w:type="character" w:customStyle="1" w:styleId="WW8Num24z5">
    <w:name w:val="WW8Num24z5"/>
    <w:rsid w:val="00A91E5D"/>
  </w:style>
  <w:style w:type="character" w:customStyle="1" w:styleId="WW8Num24z6">
    <w:name w:val="WW8Num24z6"/>
    <w:rsid w:val="00A91E5D"/>
  </w:style>
  <w:style w:type="character" w:customStyle="1" w:styleId="WW8Num24z7">
    <w:name w:val="WW8Num24z7"/>
    <w:rsid w:val="00A91E5D"/>
  </w:style>
  <w:style w:type="character" w:customStyle="1" w:styleId="WW8Num24z8">
    <w:name w:val="WW8Num24z8"/>
    <w:rsid w:val="00A91E5D"/>
  </w:style>
  <w:style w:type="character" w:customStyle="1" w:styleId="WW8Num25z1">
    <w:name w:val="WW8Num25z1"/>
    <w:rsid w:val="00A91E5D"/>
  </w:style>
  <w:style w:type="character" w:customStyle="1" w:styleId="WW8Num25z2">
    <w:name w:val="WW8Num25z2"/>
    <w:rsid w:val="00A91E5D"/>
  </w:style>
  <w:style w:type="character" w:customStyle="1" w:styleId="WW8Num25z3">
    <w:name w:val="WW8Num25z3"/>
    <w:rsid w:val="00A91E5D"/>
  </w:style>
  <w:style w:type="character" w:customStyle="1" w:styleId="WW8Num25z4">
    <w:name w:val="WW8Num25z4"/>
    <w:rsid w:val="00A91E5D"/>
  </w:style>
  <w:style w:type="character" w:customStyle="1" w:styleId="WW8Num25z5">
    <w:name w:val="WW8Num25z5"/>
    <w:rsid w:val="00A91E5D"/>
  </w:style>
  <w:style w:type="character" w:customStyle="1" w:styleId="WW8Num25z6">
    <w:name w:val="WW8Num25z6"/>
    <w:rsid w:val="00A91E5D"/>
  </w:style>
  <w:style w:type="character" w:customStyle="1" w:styleId="WW8Num25z7">
    <w:name w:val="WW8Num25z7"/>
    <w:rsid w:val="00A91E5D"/>
  </w:style>
  <w:style w:type="character" w:customStyle="1" w:styleId="WW8Num25z8">
    <w:name w:val="WW8Num25z8"/>
    <w:rsid w:val="00A91E5D"/>
  </w:style>
  <w:style w:type="character" w:customStyle="1" w:styleId="WW8Num26z1">
    <w:name w:val="WW8Num26z1"/>
    <w:rsid w:val="00A91E5D"/>
  </w:style>
  <w:style w:type="character" w:customStyle="1" w:styleId="WW8Num26z2">
    <w:name w:val="WW8Num26z2"/>
    <w:rsid w:val="00A91E5D"/>
  </w:style>
  <w:style w:type="character" w:customStyle="1" w:styleId="WW8Num26z3">
    <w:name w:val="WW8Num26z3"/>
    <w:rsid w:val="00A91E5D"/>
  </w:style>
  <w:style w:type="character" w:customStyle="1" w:styleId="WW8Num26z4">
    <w:name w:val="WW8Num26z4"/>
    <w:rsid w:val="00A91E5D"/>
  </w:style>
  <w:style w:type="character" w:customStyle="1" w:styleId="WW8Num26z5">
    <w:name w:val="WW8Num26z5"/>
    <w:rsid w:val="00A91E5D"/>
  </w:style>
  <w:style w:type="character" w:customStyle="1" w:styleId="WW8Num26z6">
    <w:name w:val="WW8Num26z6"/>
    <w:rsid w:val="00A91E5D"/>
  </w:style>
  <w:style w:type="character" w:customStyle="1" w:styleId="WW8Num26z7">
    <w:name w:val="WW8Num26z7"/>
    <w:rsid w:val="00A91E5D"/>
  </w:style>
  <w:style w:type="character" w:customStyle="1" w:styleId="WW8Num26z8">
    <w:name w:val="WW8Num26z8"/>
    <w:rsid w:val="00A91E5D"/>
  </w:style>
  <w:style w:type="character" w:customStyle="1" w:styleId="WW8Num27z1">
    <w:name w:val="WW8Num27z1"/>
    <w:rsid w:val="00A91E5D"/>
  </w:style>
  <w:style w:type="character" w:customStyle="1" w:styleId="WW8Num27z2">
    <w:name w:val="WW8Num27z2"/>
    <w:rsid w:val="00A91E5D"/>
  </w:style>
  <w:style w:type="character" w:customStyle="1" w:styleId="WW8Num27z3">
    <w:name w:val="WW8Num27z3"/>
    <w:rsid w:val="00A91E5D"/>
  </w:style>
  <w:style w:type="character" w:customStyle="1" w:styleId="WW8Num27z4">
    <w:name w:val="WW8Num27z4"/>
    <w:rsid w:val="00A91E5D"/>
  </w:style>
  <w:style w:type="character" w:customStyle="1" w:styleId="WW8Num27z5">
    <w:name w:val="WW8Num27z5"/>
    <w:rsid w:val="00A91E5D"/>
  </w:style>
  <w:style w:type="character" w:customStyle="1" w:styleId="WW8Num27z6">
    <w:name w:val="WW8Num27z6"/>
    <w:rsid w:val="00A91E5D"/>
  </w:style>
  <w:style w:type="character" w:customStyle="1" w:styleId="WW8Num27z7">
    <w:name w:val="WW8Num27z7"/>
    <w:rsid w:val="00A91E5D"/>
  </w:style>
  <w:style w:type="character" w:customStyle="1" w:styleId="WW8Num27z8">
    <w:name w:val="WW8Num27z8"/>
    <w:rsid w:val="00A91E5D"/>
  </w:style>
  <w:style w:type="character" w:customStyle="1" w:styleId="WW8Num28z1">
    <w:name w:val="WW8Num28z1"/>
    <w:rsid w:val="00A91E5D"/>
  </w:style>
  <w:style w:type="character" w:customStyle="1" w:styleId="WW8Num28z2">
    <w:name w:val="WW8Num28z2"/>
    <w:rsid w:val="00A91E5D"/>
  </w:style>
  <w:style w:type="character" w:customStyle="1" w:styleId="WW8Num28z3">
    <w:name w:val="WW8Num28z3"/>
    <w:rsid w:val="00A91E5D"/>
  </w:style>
  <w:style w:type="character" w:customStyle="1" w:styleId="WW8Num28z4">
    <w:name w:val="WW8Num28z4"/>
    <w:rsid w:val="00A91E5D"/>
  </w:style>
  <w:style w:type="character" w:customStyle="1" w:styleId="WW8Num28z5">
    <w:name w:val="WW8Num28z5"/>
    <w:rsid w:val="00A91E5D"/>
  </w:style>
  <w:style w:type="character" w:customStyle="1" w:styleId="WW8Num28z6">
    <w:name w:val="WW8Num28z6"/>
    <w:rsid w:val="00A91E5D"/>
  </w:style>
  <w:style w:type="character" w:customStyle="1" w:styleId="WW8Num28z7">
    <w:name w:val="WW8Num28z7"/>
    <w:rsid w:val="00A91E5D"/>
  </w:style>
  <w:style w:type="character" w:customStyle="1" w:styleId="WW8Num28z8">
    <w:name w:val="WW8Num28z8"/>
    <w:rsid w:val="00A91E5D"/>
  </w:style>
  <w:style w:type="character" w:customStyle="1" w:styleId="WW8Num29z1">
    <w:name w:val="WW8Num29z1"/>
    <w:rsid w:val="00A91E5D"/>
  </w:style>
  <w:style w:type="character" w:customStyle="1" w:styleId="WW8Num29z2">
    <w:name w:val="WW8Num29z2"/>
    <w:rsid w:val="00A91E5D"/>
  </w:style>
  <w:style w:type="character" w:customStyle="1" w:styleId="WW8Num29z3">
    <w:name w:val="WW8Num29z3"/>
    <w:rsid w:val="00A91E5D"/>
  </w:style>
  <w:style w:type="character" w:customStyle="1" w:styleId="WW8Num29z4">
    <w:name w:val="WW8Num29z4"/>
    <w:rsid w:val="00A91E5D"/>
  </w:style>
  <w:style w:type="character" w:customStyle="1" w:styleId="WW8Num29z5">
    <w:name w:val="WW8Num29z5"/>
    <w:rsid w:val="00A91E5D"/>
  </w:style>
  <w:style w:type="character" w:customStyle="1" w:styleId="WW8Num29z6">
    <w:name w:val="WW8Num29z6"/>
    <w:rsid w:val="00A91E5D"/>
  </w:style>
  <w:style w:type="character" w:customStyle="1" w:styleId="WW8Num29z7">
    <w:name w:val="WW8Num29z7"/>
    <w:rsid w:val="00A91E5D"/>
  </w:style>
  <w:style w:type="character" w:customStyle="1" w:styleId="WW8Num29z8">
    <w:name w:val="WW8Num29z8"/>
    <w:rsid w:val="00A91E5D"/>
  </w:style>
  <w:style w:type="character" w:customStyle="1" w:styleId="WW8Num30z1">
    <w:name w:val="WW8Num30z1"/>
    <w:rsid w:val="00A91E5D"/>
  </w:style>
  <w:style w:type="character" w:customStyle="1" w:styleId="WW8Num30z2">
    <w:name w:val="WW8Num30z2"/>
    <w:rsid w:val="00A91E5D"/>
  </w:style>
  <w:style w:type="character" w:customStyle="1" w:styleId="WW8Num30z3">
    <w:name w:val="WW8Num30z3"/>
    <w:rsid w:val="00A91E5D"/>
  </w:style>
  <w:style w:type="character" w:customStyle="1" w:styleId="WW8Num30z4">
    <w:name w:val="WW8Num30z4"/>
    <w:rsid w:val="00A91E5D"/>
  </w:style>
  <w:style w:type="character" w:customStyle="1" w:styleId="WW8Num30z5">
    <w:name w:val="WW8Num30z5"/>
    <w:rsid w:val="00A91E5D"/>
  </w:style>
  <w:style w:type="character" w:customStyle="1" w:styleId="WW8Num30z6">
    <w:name w:val="WW8Num30z6"/>
    <w:rsid w:val="00A91E5D"/>
  </w:style>
  <w:style w:type="character" w:customStyle="1" w:styleId="WW8Num30z7">
    <w:name w:val="WW8Num30z7"/>
    <w:rsid w:val="00A91E5D"/>
  </w:style>
  <w:style w:type="character" w:customStyle="1" w:styleId="WW8Num30z8">
    <w:name w:val="WW8Num30z8"/>
    <w:rsid w:val="00A91E5D"/>
  </w:style>
  <w:style w:type="character" w:customStyle="1" w:styleId="WW8Num31z1">
    <w:name w:val="WW8Num31z1"/>
    <w:rsid w:val="00A91E5D"/>
    <w:rPr>
      <w:rFonts w:ascii="Courier New" w:hAnsi="Courier New" w:cs="Courier New" w:hint="default"/>
    </w:rPr>
  </w:style>
  <w:style w:type="character" w:customStyle="1" w:styleId="WW8Num31z2">
    <w:name w:val="WW8Num31z2"/>
    <w:rsid w:val="00A91E5D"/>
    <w:rPr>
      <w:rFonts w:ascii="Wingdings" w:hAnsi="Wingdings" w:cs="Wingdings" w:hint="default"/>
    </w:rPr>
  </w:style>
  <w:style w:type="character" w:customStyle="1" w:styleId="WW8Num32z1">
    <w:name w:val="WW8Num32z1"/>
    <w:rsid w:val="00A91E5D"/>
  </w:style>
  <w:style w:type="character" w:customStyle="1" w:styleId="WW8Num32z2">
    <w:name w:val="WW8Num32z2"/>
    <w:rsid w:val="00A91E5D"/>
  </w:style>
  <w:style w:type="character" w:customStyle="1" w:styleId="WW8Num32z3">
    <w:name w:val="WW8Num32z3"/>
    <w:rsid w:val="00A91E5D"/>
  </w:style>
  <w:style w:type="character" w:customStyle="1" w:styleId="WW8Num32z4">
    <w:name w:val="WW8Num32z4"/>
    <w:rsid w:val="00A91E5D"/>
  </w:style>
  <w:style w:type="character" w:customStyle="1" w:styleId="WW8Num32z5">
    <w:name w:val="WW8Num32z5"/>
    <w:rsid w:val="00A91E5D"/>
  </w:style>
  <w:style w:type="character" w:customStyle="1" w:styleId="WW8Num32z6">
    <w:name w:val="WW8Num32z6"/>
    <w:rsid w:val="00A91E5D"/>
  </w:style>
  <w:style w:type="character" w:customStyle="1" w:styleId="WW8Num32z7">
    <w:name w:val="WW8Num32z7"/>
    <w:rsid w:val="00A91E5D"/>
  </w:style>
  <w:style w:type="character" w:customStyle="1" w:styleId="WW8Num32z8">
    <w:name w:val="WW8Num32z8"/>
    <w:rsid w:val="00A91E5D"/>
  </w:style>
  <w:style w:type="character" w:customStyle="1" w:styleId="WW8Num33z1">
    <w:name w:val="WW8Num33z1"/>
    <w:rsid w:val="00A91E5D"/>
  </w:style>
  <w:style w:type="character" w:customStyle="1" w:styleId="WW8Num33z2">
    <w:name w:val="WW8Num33z2"/>
    <w:rsid w:val="00A91E5D"/>
  </w:style>
  <w:style w:type="character" w:customStyle="1" w:styleId="WW8Num33z3">
    <w:name w:val="WW8Num33z3"/>
    <w:rsid w:val="00A91E5D"/>
  </w:style>
  <w:style w:type="character" w:customStyle="1" w:styleId="WW8Num33z4">
    <w:name w:val="WW8Num33z4"/>
    <w:rsid w:val="00A91E5D"/>
  </w:style>
  <w:style w:type="character" w:customStyle="1" w:styleId="WW8Num33z5">
    <w:name w:val="WW8Num33z5"/>
    <w:rsid w:val="00A91E5D"/>
  </w:style>
  <w:style w:type="character" w:customStyle="1" w:styleId="WW8Num33z6">
    <w:name w:val="WW8Num33z6"/>
    <w:rsid w:val="00A91E5D"/>
  </w:style>
  <w:style w:type="character" w:customStyle="1" w:styleId="WW8Num33z7">
    <w:name w:val="WW8Num33z7"/>
    <w:rsid w:val="00A91E5D"/>
  </w:style>
  <w:style w:type="character" w:customStyle="1" w:styleId="WW8Num33z8">
    <w:name w:val="WW8Num33z8"/>
    <w:rsid w:val="00A91E5D"/>
  </w:style>
  <w:style w:type="character" w:customStyle="1" w:styleId="WW8Num34z1">
    <w:name w:val="WW8Num34z1"/>
    <w:rsid w:val="00A91E5D"/>
  </w:style>
  <w:style w:type="character" w:customStyle="1" w:styleId="WW8Num34z2">
    <w:name w:val="WW8Num34z2"/>
    <w:rsid w:val="00A91E5D"/>
  </w:style>
  <w:style w:type="character" w:customStyle="1" w:styleId="WW8Num34z3">
    <w:name w:val="WW8Num34z3"/>
    <w:rsid w:val="00A91E5D"/>
  </w:style>
  <w:style w:type="character" w:customStyle="1" w:styleId="WW8Num34z4">
    <w:name w:val="WW8Num34z4"/>
    <w:rsid w:val="00A91E5D"/>
  </w:style>
  <w:style w:type="character" w:customStyle="1" w:styleId="WW8Num34z5">
    <w:name w:val="WW8Num34z5"/>
    <w:rsid w:val="00A91E5D"/>
  </w:style>
  <w:style w:type="character" w:customStyle="1" w:styleId="WW8Num34z6">
    <w:name w:val="WW8Num34z6"/>
    <w:rsid w:val="00A91E5D"/>
  </w:style>
  <w:style w:type="character" w:customStyle="1" w:styleId="WW8Num34z7">
    <w:name w:val="WW8Num34z7"/>
    <w:rsid w:val="00A91E5D"/>
  </w:style>
  <w:style w:type="character" w:customStyle="1" w:styleId="WW8Num34z8">
    <w:name w:val="WW8Num34z8"/>
    <w:rsid w:val="00A91E5D"/>
  </w:style>
  <w:style w:type="character" w:customStyle="1" w:styleId="WW8Num35z1">
    <w:name w:val="WW8Num35z1"/>
    <w:rsid w:val="00A91E5D"/>
  </w:style>
  <w:style w:type="character" w:customStyle="1" w:styleId="WW8Num35z2">
    <w:name w:val="WW8Num35z2"/>
    <w:rsid w:val="00A91E5D"/>
  </w:style>
  <w:style w:type="character" w:customStyle="1" w:styleId="WW8Num35z3">
    <w:name w:val="WW8Num35z3"/>
    <w:rsid w:val="00A91E5D"/>
  </w:style>
  <w:style w:type="character" w:customStyle="1" w:styleId="WW8Num35z4">
    <w:name w:val="WW8Num35z4"/>
    <w:rsid w:val="00A91E5D"/>
  </w:style>
  <w:style w:type="character" w:customStyle="1" w:styleId="WW8Num35z5">
    <w:name w:val="WW8Num35z5"/>
    <w:rsid w:val="00A91E5D"/>
  </w:style>
  <w:style w:type="character" w:customStyle="1" w:styleId="WW8Num35z6">
    <w:name w:val="WW8Num35z6"/>
    <w:rsid w:val="00A91E5D"/>
  </w:style>
  <w:style w:type="character" w:customStyle="1" w:styleId="WW8Num35z7">
    <w:name w:val="WW8Num35z7"/>
    <w:rsid w:val="00A91E5D"/>
  </w:style>
  <w:style w:type="character" w:customStyle="1" w:styleId="WW8Num35z8">
    <w:name w:val="WW8Num35z8"/>
    <w:rsid w:val="00A91E5D"/>
  </w:style>
  <w:style w:type="character" w:customStyle="1" w:styleId="WW8Num36z1">
    <w:name w:val="WW8Num36z1"/>
    <w:rsid w:val="00A91E5D"/>
  </w:style>
  <w:style w:type="character" w:customStyle="1" w:styleId="WW8Num36z2">
    <w:name w:val="WW8Num36z2"/>
    <w:rsid w:val="00A91E5D"/>
  </w:style>
  <w:style w:type="character" w:customStyle="1" w:styleId="WW8Num36z3">
    <w:name w:val="WW8Num36z3"/>
    <w:rsid w:val="00A91E5D"/>
  </w:style>
  <w:style w:type="character" w:customStyle="1" w:styleId="WW8Num36z4">
    <w:name w:val="WW8Num36z4"/>
    <w:rsid w:val="00A91E5D"/>
  </w:style>
  <w:style w:type="character" w:customStyle="1" w:styleId="WW8Num36z5">
    <w:name w:val="WW8Num36z5"/>
    <w:rsid w:val="00A91E5D"/>
  </w:style>
  <w:style w:type="character" w:customStyle="1" w:styleId="WW8Num36z6">
    <w:name w:val="WW8Num36z6"/>
    <w:rsid w:val="00A91E5D"/>
  </w:style>
  <w:style w:type="character" w:customStyle="1" w:styleId="WW8Num36z7">
    <w:name w:val="WW8Num36z7"/>
    <w:rsid w:val="00A91E5D"/>
  </w:style>
  <w:style w:type="character" w:customStyle="1" w:styleId="WW8Num36z8">
    <w:name w:val="WW8Num36z8"/>
    <w:rsid w:val="00A91E5D"/>
  </w:style>
  <w:style w:type="character" w:customStyle="1" w:styleId="WW8Num37z1">
    <w:name w:val="WW8Num37z1"/>
    <w:rsid w:val="00A91E5D"/>
  </w:style>
  <w:style w:type="character" w:customStyle="1" w:styleId="WW8Num37z2">
    <w:name w:val="WW8Num37z2"/>
    <w:rsid w:val="00A91E5D"/>
  </w:style>
  <w:style w:type="character" w:customStyle="1" w:styleId="WW8Num37z3">
    <w:name w:val="WW8Num37z3"/>
    <w:rsid w:val="00A91E5D"/>
  </w:style>
  <w:style w:type="character" w:customStyle="1" w:styleId="WW8Num37z4">
    <w:name w:val="WW8Num37z4"/>
    <w:rsid w:val="00A91E5D"/>
  </w:style>
  <w:style w:type="character" w:customStyle="1" w:styleId="WW8Num37z5">
    <w:name w:val="WW8Num37z5"/>
    <w:rsid w:val="00A91E5D"/>
  </w:style>
  <w:style w:type="character" w:customStyle="1" w:styleId="WW8Num37z6">
    <w:name w:val="WW8Num37z6"/>
    <w:rsid w:val="00A91E5D"/>
  </w:style>
  <w:style w:type="character" w:customStyle="1" w:styleId="WW8Num37z7">
    <w:name w:val="WW8Num37z7"/>
    <w:rsid w:val="00A91E5D"/>
  </w:style>
  <w:style w:type="character" w:customStyle="1" w:styleId="WW8Num37z8">
    <w:name w:val="WW8Num37z8"/>
    <w:rsid w:val="00A91E5D"/>
  </w:style>
  <w:style w:type="character" w:customStyle="1" w:styleId="WW8Num38z1">
    <w:name w:val="WW8Num38z1"/>
    <w:rsid w:val="00A91E5D"/>
  </w:style>
  <w:style w:type="character" w:customStyle="1" w:styleId="WW8Num38z2">
    <w:name w:val="WW8Num38z2"/>
    <w:rsid w:val="00A91E5D"/>
  </w:style>
  <w:style w:type="character" w:customStyle="1" w:styleId="WW8Num38z3">
    <w:name w:val="WW8Num38z3"/>
    <w:rsid w:val="00A91E5D"/>
  </w:style>
  <w:style w:type="character" w:customStyle="1" w:styleId="WW8Num38z4">
    <w:name w:val="WW8Num38z4"/>
    <w:rsid w:val="00A91E5D"/>
  </w:style>
  <w:style w:type="character" w:customStyle="1" w:styleId="WW8Num38z5">
    <w:name w:val="WW8Num38z5"/>
    <w:rsid w:val="00A91E5D"/>
  </w:style>
  <w:style w:type="character" w:customStyle="1" w:styleId="WW8Num38z6">
    <w:name w:val="WW8Num38z6"/>
    <w:rsid w:val="00A91E5D"/>
  </w:style>
  <w:style w:type="character" w:customStyle="1" w:styleId="WW8Num38z7">
    <w:name w:val="WW8Num38z7"/>
    <w:rsid w:val="00A91E5D"/>
  </w:style>
  <w:style w:type="character" w:customStyle="1" w:styleId="WW8Num38z8">
    <w:name w:val="WW8Num38z8"/>
    <w:rsid w:val="00A91E5D"/>
  </w:style>
  <w:style w:type="character" w:customStyle="1" w:styleId="WW8Num39z1">
    <w:name w:val="WW8Num39z1"/>
    <w:rsid w:val="00A91E5D"/>
  </w:style>
  <w:style w:type="character" w:customStyle="1" w:styleId="WW8Num39z2">
    <w:name w:val="WW8Num39z2"/>
    <w:rsid w:val="00A91E5D"/>
  </w:style>
  <w:style w:type="character" w:customStyle="1" w:styleId="WW8Num39z3">
    <w:name w:val="WW8Num39z3"/>
    <w:rsid w:val="00A91E5D"/>
  </w:style>
  <w:style w:type="character" w:customStyle="1" w:styleId="WW8Num39z4">
    <w:name w:val="WW8Num39z4"/>
    <w:rsid w:val="00A91E5D"/>
  </w:style>
  <w:style w:type="character" w:customStyle="1" w:styleId="WW8Num39z5">
    <w:name w:val="WW8Num39z5"/>
    <w:rsid w:val="00A91E5D"/>
  </w:style>
  <w:style w:type="character" w:customStyle="1" w:styleId="WW8Num39z6">
    <w:name w:val="WW8Num39z6"/>
    <w:rsid w:val="00A91E5D"/>
  </w:style>
  <w:style w:type="character" w:customStyle="1" w:styleId="WW8Num39z7">
    <w:name w:val="WW8Num39z7"/>
    <w:rsid w:val="00A91E5D"/>
  </w:style>
  <w:style w:type="character" w:customStyle="1" w:styleId="WW8Num39z8">
    <w:name w:val="WW8Num39z8"/>
    <w:rsid w:val="00A91E5D"/>
  </w:style>
  <w:style w:type="character" w:customStyle="1" w:styleId="WW8Num40z1">
    <w:name w:val="WW8Num40z1"/>
    <w:rsid w:val="00A91E5D"/>
    <w:rPr>
      <w:rFonts w:ascii="Courier New" w:hAnsi="Courier New" w:cs="Courier New" w:hint="default"/>
    </w:rPr>
  </w:style>
  <w:style w:type="character" w:customStyle="1" w:styleId="WW8Num40z2">
    <w:name w:val="WW8Num40z2"/>
    <w:rsid w:val="00A91E5D"/>
    <w:rPr>
      <w:rFonts w:ascii="Wingdings" w:hAnsi="Wingdings" w:cs="Wingdings" w:hint="default"/>
    </w:rPr>
  </w:style>
  <w:style w:type="character" w:customStyle="1" w:styleId="WW8Num41z1">
    <w:name w:val="WW8Num41z1"/>
    <w:rsid w:val="00A91E5D"/>
  </w:style>
  <w:style w:type="character" w:customStyle="1" w:styleId="WW8Num41z2">
    <w:name w:val="WW8Num41z2"/>
    <w:rsid w:val="00A91E5D"/>
  </w:style>
  <w:style w:type="character" w:customStyle="1" w:styleId="WW8Num41z3">
    <w:name w:val="WW8Num41z3"/>
    <w:rsid w:val="00A91E5D"/>
  </w:style>
  <w:style w:type="character" w:customStyle="1" w:styleId="WW8Num41z4">
    <w:name w:val="WW8Num41z4"/>
    <w:rsid w:val="00A91E5D"/>
  </w:style>
  <w:style w:type="character" w:customStyle="1" w:styleId="WW8Num41z5">
    <w:name w:val="WW8Num41z5"/>
    <w:rsid w:val="00A91E5D"/>
  </w:style>
  <w:style w:type="character" w:customStyle="1" w:styleId="WW8Num41z6">
    <w:name w:val="WW8Num41z6"/>
    <w:rsid w:val="00A91E5D"/>
  </w:style>
  <w:style w:type="character" w:customStyle="1" w:styleId="WW8Num41z7">
    <w:name w:val="WW8Num41z7"/>
    <w:rsid w:val="00A91E5D"/>
  </w:style>
  <w:style w:type="character" w:customStyle="1" w:styleId="WW8Num41z8">
    <w:name w:val="WW8Num41z8"/>
    <w:rsid w:val="00A91E5D"/>
  </w:style>
  <w:style w:type="character" w:customStyle="1" w:styleId="WW8Num42z1">
    <w:name w:val="WW8Num42z1"/>
    <w:rsid w:val="00A91E5D"/>
    <w:rPr>
      <w:rFonts w:ascii="Courier New" w:hAnsi="Courier New" w:cs="Courier New" w:hint="default"/>
    </w:rPr>
  </w:style>
  <w:style w:type="character" w:customStyle="1" w:styleId="WW8Num42z2">
    <w:name w:val="WW8Num42z2"/>
    <w:rsid w:val="00A91E5D"/>
    <w:rPr>
      <w:rFonts w:ascii="Wingdings" w:hAnsi="Wingdings" w:cs="Wingdings" w:hint="default"/>
    </w:rPr>
  </w:style>
  <w:style w:type="character" w:customStyle="1" w:styleId="WW8Num43z1">
    <w:name w:val="WW8Num43z1"/>
    <w:rsid w:val="00A91E5D"/>
  </w:style>
  <w:style w:type="character" w:customStyle="1" w:styleId="WW8Num43z2">
    <w:name w:val="WW8Num43z2"/>
    <w:rsid w:val="00A91E5D"/>
  </w:style>
  <w:style w:type="character" w:customStyle="1" w:styleId="WW8Num43z3">
    <w:name w:val="WW8Num43z3"/>
    <w:rsid w:val="00A91E5D"/>
  </w:style>
  <w:style w:type="character" w:customStyle="1" w:styleId="WW8Num43z4">
    <w:name w:val="WW8Num43z4"/>
    <w:rsid w:val="00A91E5D"/>
  </w:style>
  <w:style w:type="character" w:customStyle="1" w:styleId="WW8Num43z5">
    <w:name w:val="WW8Num43z5"/>
    <w:rsid w:val="00A91E5D"/>
  </w:style>
  <w:style w:type="character" w:customStyle="1" w:styleId="WW8Num43z6">
    <w:name w:val="WW8Num43z6"/>
    <w:rsid w:val="00A91E5D"/>
  </w:style>
  <w:style w:type="character" w:customStyle="1" w:styleId="WW8Num43z7">
    <w:name w:val="WW8Num43z7"/>
    <w:rsid w:val="00A91E5D"/>
  </w:style>
  <w:style w:type="character" w:customStyle="1" w:styleId="WW8Num43z8">
    <w:name w:val="WW8Num43z8"/>
    <w:rsid w:val="00A91E5D"/>
  </w:style>
  <w:style w:type="character" w:customStyle="1" w:styleId="WW8Num44z1">
    <w:name w:val="WW8Num44z1"/>
    <w:rsid w:val="00A91E5D"/>
  </w:style>
  <w:style w:type="character" w:customStyle="1" w:styleId="WW8Num44z2">
    <w:name w:val="WW8Num44z2"/>
    <w:rsid w:val="00A91E5D"/>
  </w:style>
  <w:style w:type="character" w:customStyle="1" w:styleId="WW8Num44z3">
    <w:name w:val="WW8Num44z3"/>
    <w:rsid w:val="00A91E5D"/>
  </w:style>
  <w:style w:type="character" w:customStyle="1" w:styleId="WW8Num44z4">
    <w:name w:val="WW8Num44z4"/>
    <w:rsid w:val="00A91E5D"/>
  </w:style>
  <w:style w:type="character" w:customStyle="1" w:styleId="WW8Num44z5">
    <w:name w:val="WW8Num44z5"/>
    <w:rsid w:val="00A91E5D"/>
  </w:style>
  <w:style w:type="character" w:customStyle="1" w:styleId="WW8Num44z6">
    <w:name w:val="WW8Num44z6"/>
    <w:rsid w:val="00A91E5D"/>
  </w:style>
  <w:style w:type="character" w:customStyle="1" w:styleId="WW8Num44z7">
    <w:name w:val="WW8Num44z7"/>
    <w:rsid w:val="00A91E5D"/>
  </w:style>
  <w:style w:type="character" w:customStyle="1" w:styleId="WW8Num44z8">
    <w:name w:val="WW8Num44z8"/>
    <w:rsid w:val="00A91E5D"/>
  </w:style>
  <w:style w:type="character" w:customStyle="1" w:styleId="WW8Num45z1">
    <w:name w:val="WW8Num45z1"/>
    <w:rsid w:val="00A91E5D"/>
  </w:style>
  <w:style w:type="character" w:customStyle="1" w:styleId="WW8Num45z2">
    <w:name w:val="WW8Num45z2"/>
    <w:rsid w:val="00A91E5D"/>
  </w:style>
  <w:style w:type="character" w:customStyle="1" w:styleId="WW8Num45z3">
    <w:name w:val="WW8Num45z3"/>
    <w:rsid w:val="00A91E5D"/>
  </w:style>
  <w:style w:type="character" w:customStyle="1" w:styleId="WW8Num45z4">
    <w:name w:val="WW8Num45z4"/>
    <w:rsid w:val="00A91E5D"/>
  </w:style>
  <w:style w:type="character" w:customStyle="1" w:styleId="WW8Num45z5">
    <w:name w:val="WW8Num45z5"/>
    <w:rsid w:val="00A91E5D"/>
  </w:style>
  <w:style w:type="character" w:customStyle="1" w:styleId="WW8Num45z6">
    <w:name w:val="WW8Num45z6"/>
    <w:rsid w:val="00A91E5D"/>
  </w:style>
  <w:style w:type="character" w:customStyle="1" w:styleId="WW8Num45z7">
    <w:name w:val="WW8Num45z7"/>
    <w:rsid w:val="00A91E5D"/>
  </w:style>
  <w:style w:type="character" w:customStyle="1" w:styleId="WW8Num45z8">
    <w:name w:val="WW8Num45z8"/>
    <w:rsid w:val="00A91E5D"/>
  </w:style>
  <w:style w:type="character" w:customStyle="1" w:styleId="WW8Num47z0">
    <w:name w:val="WW8Num47z0"/>
    <w:rsid w:val="00A91E5D"/>
    <w:rPr>
      <w:rFonts w:eastAsia="Arial" w:hint="default"/>
      <w:spacing w:val="-2"/>
      <w:sz w:val="24"/>
      <w:szCs w:val="24"/>
    </w:rPr>
  </w:style>
  <w:style w:type="character" w:customStyle="1" w:styleId="WW8Num47z1">
    <w:name w:val="WW8Num47z1"/>
    <w:rsid w:val="00A91E5D"/>
  </w:style>
  <w:style w:type="character" w:customStyle="1" w:styleId="WW8Num47z2">
    <w:name w:val="WW8Num47z2"/>
    <w:rsid w:val="00A91E5D"/>
  </w:style>
  <w:style w:type="character" w:customStyle="1" w:styleId="WW8Num47z3">
    <w:name w:val="WW8Num47z3"/>
    <w:rsid w:val="00A91E5D"/>
  </w:style>
  <w:style w:type="character" w:customStyle="1" w:styleId="WW8Num47z4">
    <w:name w:val="WW8Num47z4"/>
    <w:rsid w:val="00A91E5D"/>
  </w:style>
  <w:style w:type="character" w:customStyle="1" w:styleId="WW8Num47z5">
    <w:name w:val="WW8Num47z5"/>
    <w:rsid w:val="00A91E5D"/>
  </w:style>
  <w:style w:type="character" w:customStyle="1" w:styleId="WW8Num47z6">
    <w:name w:val="WW8Num47z6"/>
    <w:rsid w:val="00A91E5D"/>
  </w:style>
  <w:style w:type="character" w:customStyle="1" w:styleId="WW8Num47z7">
    <w:name w:val="WW8Num47z7"/>
    <w:rsid w:val="00A91E5D"/>
  </w:style>
  <w:style w:type="character" w:customStyle="1" w:styleId="WW8Num47z8">
    <w:name w:val="WW8Num47z8"/>
    <w:rsid w:val="00A91E5D"/>
  </w:style>
  <w:style w:type="character" w:customStyle="1" w:styleId="Domylnaczcionkaakapitu1">
    <w:name w:val="Domyślna czcionka akapitu1"/>
    <w:rsid w:val="00A91E5D"/>
  </w:style>
  <w:style w:type="character" w:customStyle="1" w:styleId="AkapitzlistZnak">
    <w:name w:val="Akapit z listą Znak"/>
    <w:rsid w:val="00A91E5D"/>
    <w:rPr>
      <w:sz w:val="24"/>
      <w:szCs w:val="24"/>
      <w:lang w:val="pl-PL" w:eastAsia="ar-SA" w:bidi="ar-SA"/>
    </w:rPr>
  </w:style>
  <w:style w:type="character" w:customStyle="1" w:styleId="Odwoaniedokomentarza1">
    <w:name w:val="Odwołanie do komentarza1"/>
    <w:rsid w:val="00A91E5D"/>
    <w:rPr>
      <w:sz w:val="16"/>
      <w:szCs w:val="16"/>
    </w:rPr>
  </w:style>
  <w:style w:type="character" w:customStyle="1" w:styleId="TeksttreciExact">
    <w:name w:val="Tekst treści Exact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pacing w:val="4"/>
      <w:sz w:val="16"/>
      <w:szCs w:val="16"/>
      <w:u w:val="none"/>
    </w:rPr>
  </w:style>
  <w:style w:type="character" w:customStyle="1" w:styleId="Podpisobrazu">
    <w:name w:val="Podpis obrazu_"/>
    <w:rsid w:val="00A91E5D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Teksttreci">
    <w:name w:val="Tekst treści_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Teksttreci9ptKursywa">
    <w:name w:val="Tekst treści + 9 pt;Kursywa"/>
    <w:rsid w:val="00A91E5D"/>
    <w:rPr>
      <w:rFonts w:ascii="Arial" w:eastAsia="Arial" w:hAnsi="Arial" w:cs="Arial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character" w:customStyle="1" w:styleId="Nagwek10">
    <w:name w:val="Nagłówek #1_"/>
    <w:rsid w:val="00A91E5D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Nagwek185pt">
    <w:name w:val="Nagłówek #1 + 8;5 pt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pl-PL" w:eastAsia="pl-PL" w:bidi="pl-PL"/>
    </w:rPr>
  </w:style>
  <w:style w:type="character" w:customStyle="1" w:styleId="Nagwek1Bezpogrubienia">
    <w:name w:val="Nagłówek #1 + Bez pogrubienia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Teksttreci0">
    <w:name w:val="Tekst treści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Spistreci">
    <w:name w:val="Spis treści_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Spistreci0">
    <w:name w:val="Spis treści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Teksttreci11ptBezpogrubienia">
    <w:name w:val="Tekst treści + 11 pt;Bez pogrubienia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Nagwek2">
    <w:name w:val="Nagłówek #2_"/>
    <w:rsid w:val="00A91E5D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styleId="Pogrubienie">
    <w:name w:val="Strong"/>
    <w:uiPriority w:val="22"/>
    <w:qFormat/>
    <w:rsid w:val="00A91E5D"/>
    <w:rPr>
      <w:rFonts w:cs="Times New Roman"/>
      <w:b/>
      <w:bCs/>
    </w:rPr>
  </w:style>
  <w:style w:type="paragraph" w:customStyle="1" w:styleId="Nagwek11">
    <w:name w:val="Nagłówek1"/>
    <w:basedOn w:val="Normalny"/>
    <w:next w:val="Tekstpodstawowy"/>
    <w:rsid w:val="00A91E5D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A91E5D"/>
    <w:pPr>
      <w:suppressAutoHyphens/>
      <w:spacing w:after="12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A91E5D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styleId="Lista">
    <w:name w:val="List"/>
    <w:basedOn w:val="Tekstpodstawowy"/>
    <w:rsid w:val="00A91E5D"/>
    <w:rPr>
      <w:rFonts w:cs="Lucida Sans"/>
    </w:rPr>
  </w:style>
  <w:style w:type="paragraph" w:customStyle="1" w:styleId="Podpis1">
    <w:name w:val="Podpis1"/>
    <w:basedOn w:val="Normalny"/>
    <w:rsid w:val="00A91E5D"/>
    <w:pPr>
      <w:suppressLineNumbers/>
      <w:suppressAutoHyphens/>
      <w:spacing w:before="120" w:after="120" w:line="240" w:lineRule="auto"/>
    </w:pPr>
    <w:rPr>
      <w:rFonts w:ascii="Times New Roman" w:eastAsia="SimSu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91E5D"/>
    <w:pPr>
      <w:suppressLineNumbers/>
      <w:suppressAutoHyphens/>
      <w:spacing w:after="0" w:line="240" w:lineRule="auto"/>
    </w:pPr>
    <w:rPr>
      <w:rFonts w:ascii="Times New Roman" w:eastAsia="SimSun" w:hAnsi="Times New Roman" w:cs="Lucida Sans"/>
      <w:sz w:val="20"/>
      <w:szCs w:val="20"/>
      <w:lang w:eastAsia="ar-SA"/>
    </w:rPr>
  </w:style>
  <w:style w:type="character" w:customStyle="1" w:styleId="StopkaZnak1">
    <w:name w:val="Stopka Znak1"/>
    <w:rsid w:val="00A91E5D"/>
    <w:rPr>
      <w:rFonts w:ascii="Times New Roman" w:eastAsia="Times New Roman" w:hAnsi="Times New Roman" w:cs="Times New Roman"/>
      <w:kern w:val="1"/>
      <w:sz w:val="18"/>
      <w:szCs w:val="18"/>
      <w:lang w:val="en-US" w:eastAsia="ar-SA"/>
    </w:rPr>
  </w:style>
  <w:style w:type="paragraph" w:customStyle="1" w:styleId="Default">
    <w:name w:val="Default"/>
    <w:rsid w:val="00A91E5D"/>
    <w:pPr>
      <w:suppressAutoHyphens/>
      <w:autoSpaceDE w:val="0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customStyle="1" w:styleId="NagwekZnak1">
    <w:name w:val="Nagłówek Znak1"/>
    <w:rsid w:val="00A91E5D"/>
    <w:rPr>
      <w:rFonts w:ascii="Times New Roman" w:eastAsia="SimSun" w:hAnsi="Times New Roman" w:cs="Times New Roman"/>
      <w:sz w:val="18"/>
      <w:szCs w:val="18"/>
      <w:lang w:eastAsia="ar-SA"/>
    </w:rPr>
  </w:style>
  <w:style w:type="paragraph" w:styleId="NormalnyWeb">
    <w:name w:val="Normal (Web)"/>
    <w:basedOn w:val="Normalny"/>
    <w:uiPriority w:val="99"/>
    <w:rsid w:val="00A91E5D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A91E5D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1E5D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link w:val="Tekstkomentarza"/>
    <w:uiPriority w:val="99"/>
    <w:semiHidden/>
    <w:rsid w:val="00A91E5D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styleId="Tematkomentarza">
    <w:name w:val="annotation subject"/>
    <w:basedOn w:val="Tekstkomentarza1"/>
    <w:next w:val="Tekstkomentarza1"/>
    <w:link w:val="TematkomentarzaZnak"/>
    <w:rsid w:val="00A91E5D"/>
    <w:rPr>
      <w:b/>
      <w:bCs/>
      <w:lang w:val="x-none"/>
    </w:rPr>
  </w:style>
  <w:style w:type="character" w:customStyle="1" w:styleId="TematkomentarzaZnak">
    <w:name w:val="Temat komentarza Znak"/>
    <w:link w:val="Tematkomentarza"/>
    <w:rsid w:val="00A91E5D"/>
    <w:rPr>
      <w:rFonts w:ascii="Times New Roman" w:eastAsia="SimSun" w:hAnsi="Times New Roman" w:cs="Times New Roman"/>
      <w:b/>
      <w:bCs/>
      <w:sz w:val="20"/>
      <w:szCs w:val="20"/>
      <w:lang w:val="x-none" w:eastAsia="ar-SA"/>
    </w:rPr>
  </w:style>
  <w:style w:type="paragraph" w:styleId="Tekstdymka">
    <w:name w:val="Balloon Text"/>
    <w:basedOn w:val="Normalny"/>
    <w:link w:val="TekstdymkaZnak"/>
    <w:rsid w:val="00A91E5D"/>
    <w:pPr>
      <w:suppressAutoHyphens/>
      <w:spacing w:after="0" w:line="240" w:lineRule="auto"/>
    </w:pPr>
    <w:rPr>
      <w:rFonts w:ascii="Tahoma" w:eastAsia="SimSun" w:hAnsi="Tahoma"/>
      <w:sz w:val="16"/>
      <w:szCs w:val="16"/>
      <w:lang w:val="x-none" w:eastAsia="ar-SA"/>
    </w:rPr>
  </w:style>
  <w:style w:type="character" w:customStyle="1" w:styleId="TekstdymkaZnak">
    <w:name w:val="Tekst dymka Znak"/>
    <w:link w:val="Tekstdymka"/>
    <w:rsid w:val="00A91E5D"/>
    <w:rPr>
      <w:rFonts w:ascii="Tahoma" w:eastAsia="SimSun" w:hAnsi="Tahoma" w:cs="Times New Roman"/>
      <w:sz w:val="16"/>
      <w:szCs w:val="16"/>
      <w:lang w:val="x-none" w:eastAsia="ar-SA"/>
    </w:rPr>
  </w:style>
  <w:style w:type="paragraph" w:styleId="Bezodstpw">
    <w:name w:val="No Spacing"/>
    <w:qFormat/>
    <w:rsid w:val="00A91E5D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A91E5D"/>
    <w:pPr>
      <w:suppressAutoHyphens/>
      <w:spacing w:after="0" w:line="240" w:lineRule="auto"/>
      <w:ind w:left="72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Podpisobrazu0">
    <w:name w:val="Podpis obrazu"/>
    <w:basedOn w:val="Normalny"/>
    <w:rsid w:val="00A91E5D"/>
    <w:pPr>
      <w:widowControl w:val="0"/>
      <w:shd w:val="clear" w:color="auto" w:fill="FFFFFF"/>
      <w:suppressAutoHyphens/>
      <w:spacing w:after="0" w:line="0" w:lineRule="atLeast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Nagwek12">
    <w:name w:val="Nagłówek #1"/>
    <w:basedOn w:val="Normalny"/>
    <w:rsid w:val="00A91E5D"/>
    <w:pPr>
      <w:widowControl w:val="0"/>
      <w:shd w:val="clear" w:color="auto" w:fill="FFFFFF"/>
      <w:suppressAutoHyphens/>
      <w:spacing w:after="240" w:line="274" w:lineRule="exact"/>
      <w:ind w:hanging="300"/>
    </w:pPr>
    <w:rPr>
      <w:rFonts w:ascii="Arial" w:eastAsia="Arial" w:hAnsi="Arial" w:cs="Arial"/>
      <w:b/>
      <w:bCs/>
      <w:lang w:eastAsia="ar-SA"/>
    </w:rPr>
  </w:style>
  <w:style w:type="paragraph" w:customStyle="1" w:styleId="Nagwek20">
    <w:name w:val="Nagłówek #2"/>
    <w:basedOn w:val="Normalny"/>
    <w:rsid w:val="00A91E5D"/>
    <w:pPr>
      <w:widowControl w:val="0"/>
      <w:shd w:val="clear" w:color="auto" w:fill="FFFFFF"/>
      <w:suppressAutoHyphens/>
      <w:spacing w:before="180" w:after="0" w:line="230" w:lineRule="exact"/>
      <w:jc w:val="center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Tekstpodstawowywcity1">
    <w:name w:val="Tekst podstawowy wcięty1"/>
    <w:basedOn w:val="Normalny"/>
    <w:rsid w:val="00A91E5D"/>
    <w:pPr>
      <w:suppressAutoHyphens/>
      <w:spacing w:after="0" w:line="240" w:lineRule="auto"/>
      <w:ind w:left="540" w:hanging="54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A91E5D"/>
    <w:pPr>
      <w:suppressAutoHyphens/>
      <w:spacing w:after="0" w:line="240" w:lineRule="auto"/>
      <w:ind w:left="708"/>
    </w:pPr>
    <w:rPr>
      <w:rFonts w:ascii="Times New Roman" w:hAnsi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A91E5D"/>
    <w:rPr>
      <w:sz w:val="16"/>
      <w:szCs w:val="16"/>
    </w:rPr>
  </w:style>
  <w:style w:type="character" w:styleId="Odwoanieprzypisudolnego">
    <w:name w:val="footnote reference"/>
    <w:basedOn w:val="Domylnaczcionkaakapitu"/>
    <w:unhideWhenUsed/>
    <w:rsid w:val="009238D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238D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238DB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712fa58851c0e72a54b173ba6f92d606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6c4e2ff5b4df36fdfbaad8944e57a4a1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56875B-0B06-419F-B2E4-961769A11B17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2.xml><?xml version="1.0" encoding="utf-8"?>
<ds:datastoreItem xmlns:ds="http://schemas.openxmlformats.org/officeDocument/2006/customXml" ds:itemID="{5CB18C03-699E-488E-B9AE-14CE0D6D6A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A6A9E1-EC31-4900-AFE0-00C8BE55C7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28BADD-E645-4A63-9C76-145F02CFF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852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Mazur</dc:creator>
  <cp:keywords/>
  <dc:description/>
  <cp:lastModifiedBy>Sebastian Żyrkowski</cp:lastModifiedBy>
  <cp:revision>8</cp:revision>
  <dcterms:created xsi:type="dcterms:W3CDTF">2026-01-26T11:07:00Z</dcterms:created>
  <dcterms:modified xsi:type="dcterms:W3CDTF">2026-01-26T12:01:00Z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